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36"/>
          <w:szCs w:val="36"/>
        </w:rPr>
        <w:t>МБОУ «</w:t>
      </w:r>
      <w:proofErr w:type="spellStart"/>
      <w:r>
        <w:rPr>
          <w:color w:val="333333"/>
          <w:sz w:val="36"/>
          <w:szCs w:val="36"/>
        </w:rPr>
        <w:t>Репьевская</w:t>
      </w:r>
      <w:proofErr w:type="spellEnd"/>
      <w:r>
        <w:rPr>
          <w:color w:val="333333"/>
          <w:sz w:val="36"/>
          <w:szCs w:val="36"/>
        </w:rPr>
        <w:t xml:space="preserve"> средняя общеобразовательная школа»</w:t>
      </w:r>
    </w:p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333333"/>
          <w:sz w:val="36"/>
          <w:szCs w:val="36"/>
        </w:rPr>
        <w:t>Тюльганского</w:t>
      </w:r>
      <w:proofErr w:type="spellEnd"/>
      <w:r>
        <w:rPr>
          <w:color w:val="333333"/>
          <w:sz w:val="36"/>
          <w:szCs w:val="36"/>
        </w:rPr>
        <w:t xml:space="preserve"> района, Оренбургской области.</w:t>
      </w:r>
    </w:p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619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619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619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17365D"/>
          <w:sz w:val="72"/>
          <w:szCs w:val="72"/>
        </w:rPr>
        <w:t>«Витамины»</w:t>
      </w:r>
    </w:p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619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619" w:lineRule="atLeast"/>
        <w:rPr>
          <w:rFonts w:ascii="Arial" w:hAnsi="Arial" w:cs="Arial"/>
          <w:color w:val="000000"/>
          <w:sz w:val="21"/>
          <w:szCs w:val="21"/>
        </w:rPr>
      </w:pPr>
    </w:p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619" w:lineRule="atLeast"/>
        <w:rPr>
          <w:rFonts w:ascii="Arial" w:hAnsi="Arial" w:cs="Arial"/>
          <w:color w:val="000000"/>
          <w:sz w:val="21"/>
          <w:szCs w:val="21"/>
        </w:rPr>
      </w:pPr>
    </w:p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619" w:lineRule="atLeast"/>
        <w:rPr>
          <w:rFonts w:ascii="Arial" w:hAnsi="Arial" w:cs="Arial"/>
          <w:color w:val="000000"/>
          <w:sz w:val="21"/>
          <w:szCs w:val="21"/>
        </w:rPr>
      </w:pPr>
    </w:p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619" w:lineRule="atLeast"/>
        <w:rPr>
          <w:rFonts w:ascii="Arial" w:hAnsi="Arial" w:cs="Arial"/>
          <w:color w:val="000000"/>
          <w:sz w:val="21"/>
          <w:szCs w:val="21"/>
        </w:rPr>
      </w:pPr>
    </w:p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619" w:lineRule="atLeast"/>
        <w:rPr>
          <w:rFonts w:ascii="Arial" w:hAnsi="Arial" w:cs="Arial"/>
          <w:color w:val="000000"/>
          <w:sz w:val="21"/>
          <w:szCs w:val="21"/>
        </w:rPr>
      </w:pPr>
    </w:p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619" w:lineRule="atLeast"/>
        <w:rPr>
          <w:rFonts w:ascii="Arial" w:hAnsi="Arial" w:cs="Arial"/>
          <w:color w:val="000000"/>
          <w:sz w:val="21"/>
          <w:szCs w:val="21"/>
        </w:rPr>
      </w:pPr>
    </w:p>
    <w:p w:rsidR="00D126A8" w:rsidRDefault="00D126A8" w:rsidP="0094156B">
      <w:pPr>
        <w:pStyle w:val="a3"/>
        <w:shd w:val="clear" w:color="auto" w:fill="FFFFFF"/>
        <w:spacing w:before="0" w:beforeAutospacing="0" w:after="0" w:afterAutospacing="0" w:line="619" w:lineRule="atLeast"/>
        <w:rPr>
          <w:rFonts w:ascii="Arial" w:hAnsi="Arial" w:cs="Arial"/>
          <w:color w:val="000000"/>
          <w:sz w:val="21"/>
          <w:szCs w:val="21"/>
        </w:rPr>
      </w:pPr>
    </w:p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619" w:lineRule="atLeast"/>
        <w:rPr>
          <w:rFonts w:ascii="Arial" w:hAnsi="Arial" w:cs="Arial"/>
          <w:color w:val="000000"/>
          <w:sz w:val="21"/>
          <w:szCs w:val="21"/>
        </w:rPr>
      </w:pPr>
    </w:p>
    <w:p w:rsidR="0094156B" w:rsidRDefault="0094156B" w:rsidP="0024114B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D0D0D"/>
          <w:sz w:val="27"/>
          <w:szCs w:val="27"/>
        </w:rPr>
        <w:t>Выполнила:</w:t>
      </w:r>
    </w:p>
    <w:p w:rsidR="0024114B" w:rsidRDefault="0024114B" w:rsidP="0024114B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D0D0D"/>
          <w:sz w:val="27"/>
          <w:szCs w:val="27"/>
        </w:rPr>
      </w:pPr>
      <w:r>
        <w:rPr>
          <w:color w:val="0D0D0D"/>
          <w:sz w:val="27"/>
          <w:szCs w:val="27"/>
        </w:rPr>
        <w:t xml:space="preserve">Руководитель кружка </w:t>
      </w:r>
    </w:p>
    <w:p w:rsidR="0024114B" w:rsidRDefault="0024114B" w:rsidP="0024114B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color w:val="0D0D0D"/>
          <w:sz w:val="27"/>
          <w:szCs w:val="27"/>
        </w:rPr>
      </w:pPr>
      <w:r>
        <w:rPr>
          <w:color w:val="0D0D0D"/>
          <w:sz w:val="27"/>
          <w:szCs w:val="27"/>
        </w:rPr>
        <w:t>«Формула здорового питания»</w:t>
      </w:r>
    </w:p>
    <w:p w:rsidR="0094156B" w:rsidRDefault="0094156B" w:rsidP="0024114B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D0D0D"/>
          <w:sz w:val="27"/>
          <w:szCs w:val="27"/>
        </w:rPr>
        <w:t>МакаеваКунслуКунабаевна</w:t>
      </w:r>
      <w:proofErr w:type="spellEnd"/>
    </w:p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294" w:lineRule="atLeast"/>
        <w:jc w:val="right"/>
        <w:rPr>
          <w:rFonts w:ascii="Arial" w:hAnsi="Arial" w:cs="Arial"/>
          <w:color w:val="000000"/>
          <w:sz w:val="21"/>
          <w:szCs w:val="21"/>
        </w:rPr>
      </w:pPr>
    </w:p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D0D0D"/>
          <w:sz w:val="27"/>
          <w:szCs w:val="27"/>
        </w:rPr>
        <w:t>С. Репьевка</w:t>
      </w:r>
    </w:p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color w:val="0D0D0D"/>
          <w:sz w:val="27"/>
          <w:szCs w:val="27"/>
        </w:rPr>
        <w:t>2019г.</w:t>
      </w:r>
    </w:p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lastRenderedPageBreak/>
        <w:t>Паспорт внеурочного занятия.</w:t>
      </w:r>
    </w:p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Название занятия:</w:t>
      </w:r>
      <w:r>
        <w:rPr>
          <w:color w:val="000000"/>
          <w:sz w:val="27"/>
          <w:szCs w:val="27"/>
        </w:rPr>
        <w:t> «Витамины».</w:t>
      </w:r>
    </w:p>
    <w:p w:rsidR="0094156B" w:rsidRDefault="0094156B" w:rsidP="0094156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 xml:space="preserve">Цель </w:t>
      </w:r>
      <w:r w:rsidR="0024114B">
        <w:rPr>
          <w:b/>
          <w:bCs/>
          <w:color w:val="000000"/>
          <w:sz w:val="27"/>
          <w:szCs w:val="27"/>
        </w:rPr>
        <w:t>занятия</w:t>
      </w:r>
      <w:r>
        <w:rPr>
          <w:b/>
          <w:bCs/>
          <w:color w:val="000000"/>
          <w:sz w:val="27"/>
          <w:szCs w:val="27"/>
        </w:rPr>
        <w:t>:</w:t>
      </w:r>
    </w:p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Сформировать общее представление о витаминах, содержащихся в продуктах питания.</w:t>
      </w:r>
    </w:p>
    <w:p w:rsidR="0094156B" w:rsidRDefault="0094156B" w:rsidP="0094156B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Раскрыть влияние витаминов на организм человека.</w:t>
      </w:r>
    </w:p>
    <w:p w:rsidR="006B6D6F" w:rsidRDefault="0094156B" w:rsidP="006B6D6F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Изготовление поделок, плакатов, аппликации.</w:t>
      </w:r>
    </w:p>
    <w:p w:rsidR="0094156B" w:rsidRPr="006B6D6F" w:rsidRDefault="0094156B" w:rsidP="006B6D6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Автор </w:t>
      </w:r>
      <w:r w:rsidR="0024114B">
        <w:rPr>
          <w:b/>
          <w:bCs/>
          <w:color w:val="000000"/>
          <w:sz w:val="27"/>
          <w:szCs w:val="27"/>
        </w:rPr>
        <w:t>занятия</w:t>
      </w:r>
      <w:r>
        <w:rPr>
          <w:b/>
          <w:bCs/>
          <w:color w:val="000000"/>
          <w:sz w:val="27"/>
          <w:szCs w:val="27"/>
        </w:rPr>
        <w:t>: </w:t>
      </w:r>
      <w:proofErr w:type="spellStart"/>
      <w:r w:rsidR="0024114B">
        <w:rPr>
          <w:color w:val="000000"/>
          <w:sz w:val="27"/>
          <w:szCs w:val="27"/>
        </w:rPr>
        <w:t>Макаева</w:t>
      </w:r>
      <w:proofErr w:type="spellEnd"/>
      <w:r w:rsidR="00F93517">
        <w:rPr>
          <w:color w:val="000000"/>
          <w:sz w:val="27"/>
          <w:szCs w:val="27"/>
        </w:rPr>
        <w:t xml:space="preserve"> </w:t>
      </w:r>
      <w:proofErr w:type="spellStart"/>
      <w:r w:rsidR="0024114B">
        <w:rPr>
          <w:color w:val="000000"/>
          <w:sz w:val="27"/>
          <w:szCs w:val="27"/>
        </w:rPr>
        <w:t>Кунслу</w:t>
      </w:r>
      <w:proofErr w:type="spellEnd"/>
      <w:r w:rsidR="00F93517">
        <w:rPr>
          <w:color w:val="000000"/>
          <w:sz w:val="27"/>
          <w:szCs w:val="27"/>
        </w:rPr>
        <w:t xml:space="preserve"> </w:t>
      </w:r>
      <w:proofErr w:type="spellStart"/>
      <w:r w:rsidR="0024114B">
        <w:rPr>
          <w:color w:val="000000"/>
          <w:sz w:val="27"/>
          <w:szCs w:val="27"/>
        </w:rPr>
        <w:t>Кунабаевна</w:t>
      </w:r>
      <w:proofErr w:type="spellEnd"/>
      <w:r>
        <w:rPr>
          <w:color w:val="000000"/>
          <w:sz w:val="27"/>
          <w:szCs w:val="27"/>
        </w:rPr>
        <w:t>.</w:t>
      </w:r>
    </w:p>
    <w:p w:rsidR="0094156B" w:rsidRDefault="0094156B" w:rsidP="0094156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 xml:space="preserve">Тип </w:t>
      </w:r>
      <w:r w:rsidR="0024114B">
        <w:rPr>
          <w:b/>
          <w:bCs/>
          <w:color w:val="000000"/>
          <w:sz w:val="27"/>
          <w:szCs w:val="27"/>
        </w:rPr>
        <w:t>занятия</w:t>
      </w:r>
      <w:r>
        <w:rPr>
          <w:b/>
          <w:bCs/>
          <w:color w:val="000000"/>
          <w:sz w:val="27"/>
          <w:szCs w:val="27"/>
        </w:rPr>
        <w:t>: </w:t>
      </w:r>
      <w:r>
        <w:rPr>
          <w:color w:val="000000"/>
          <w:sz w:val="27"/>
          <w:szCs w:val="27"/>
        </w:rPr>
        <w:t>практический</w:t>
      </w:r>
      <w:r w:rsidR="00D126A8">
        <w:rPr>
          <w:color w:val="000000"/>
          <w:sz w:val="27"/>
          <w:szCs w:val="27"/>
        </w:rPr>
        <w:t xml:space="preserve">, </w:t>
      </w:r>
      <w:r>
        <w:rPr>
          <w:color w:val="000000"/>
          <w:sz w:val="27"/>
          <w:szCs w:val="27"/>
        </w:rPr>
        <w:t xml:space="preserve"> групповой, индивидуальный.</w:t>
      </w:r>
    </w:p>
    <w:p w:rsidR="0094156B" w:rsidRDefault="0094156B" w:rsidP="0094156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Образовательная область и учебный предмет:</w:t>
      </w:r>
      <w:r>
        <w:rPr>
          <w:color w:val="000000"/>
          <w:sz w:val="27"/>
          <w:szCs w:val="27"/>
        </w:rPr>
        <w:t> </w:t>
      </w:r>
      <w:r w:rsidR="0024114B">
        <w:rPr>
          <w:color w:val="000000"/>
          <w:sz w:val="27"/>
          <w:szCs w:val="27"/>
        </w:rPr>
        <w:t>кружок «Формула здорового питания»</w:t>
      </w:r>
      <w:r>
        <w:rPr>
          <w:color w:val="000000"/>
          <w:sz w:val="27"/>
          <w:szCs w:val="27"/>
        </w:rPr>
        <w:t>.</w:t>
      </w:r>
    </w:p>
    <w:p w:rsidR="0094156B" w:rsidRDefault="0094156B" w:rsidP="0094156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b/>
          <w:bCs/>
          <w:color w:val="000000"/>
          <w:sz w:val="27"/>
          <w:szCs w:val="27"/>
        </w:rPr>
        <w:t xml:space="preserve">Методы, использованные в работе над </w:t>
      </w:r>
      <w:r w:rsidR="0024114B">
        <w:rPr>
          <w:b/>
          <w:bCs/>
          <w:color w:val="000000"/>
          <w:sz w:val="27"/>
          <w:szCs w:val="27"/>
        </w:rPr>
        <w:t>занятием</w:t>
      </w:r>
      <w:r>
        <w:rPr>
          <w:b/>
          <w:bCs/>
          <w:color w:val="000000"/>
          <w:sz w:val="27"/>
          <w:szCs w:val="27"/>
        </w:rPr>
        <w:t>:</w:t>
      </w:r>
      <w:r>
        <w:rPr>
          <w:color w:val="000000"/>
          <w:sz w:val="27"/>
          <w:szCs w:val="27"/>
        </w:rPr>
        <w:t> словесные: беседы, объяснения, пояснения; наглядные: рассматри</w:t>
      </w:r>
      <w:r w:rsidR="00D126A8">
        <w:rPr>
          <w:color w:val="000000"/>
          <w:sz w:val="27"/>
          <w:szCs w:val="27"/>
        </w:rPr>
        <w:t xml:space="preserve">вание иллюстраций и </w:t>
      </w:r>
      <w:r>
        <w:rPr>
          <w:color w:val="000000"/>
          <w:sz w:val="27"/>
          <w:szCs w:val="27"/>
        </w:rPr>
        <w:t xml:space="preserve">слайдов; практические: </w:t>
      </w:r>
      <w:r w:rsidR="0024114B">
        <w:rPr>
          <w:color w:val="000000"/>
          <w:sz w:val="27"/>
          <w:szCs w:val="27"/>
        </w:rPr>
        <w:t>проведение опытов</w:t>
      </w:r>
      <w:r>
        <w:rPr>
          <w:color w:val="000000"/>
          <w:sz w:val="27"/>
          <w:szCs w:val="27"/>
        </w:rPr>
        <w:t>.</w:t>
      </w:r>
      <w:proofErr w:type="gramEnd"/>
    </w:p>
    <w:p w:rsidR="0094156B" w:rsidRDefault="0024114B" w:rsidP="0094156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Образовательное учреждение</w:t>
      </w:r>
      <w:r w:rsidR="0094156B">
        <w:rPr>
          <w:b/>
          <w:bCs/>
          <w:color w:val="000000"/>
          <w:sz w:val="27"/>
          <w:szCs w:val="27"/>
        </w:rPr>
        <w:t xml:space="preserve">, на базе </w:t>
      </w:r>
      <w:proofErr w:type="gramStart"/>
      <w:r w:rsidR="0094156B">
        <w:rPr>
          <w:b/>
          <w:bCs/>
          <w:color w:val="000000"/>
          <w:sz w:val="27"/>
          <w:szCs w:val="27"/>
        </w:rPr>
        <w:t>которых</w:t>
      </w:r>
      <w:proofErr w:type="gramEnd"/>
      <w:r w:rsidR="0094156B">
        <w:rPr>
          <w:b/>
          <w:bCs/>
          <w:color w:val="000000"/>
          <w:sz w:val="27"/>
          <w:szCs w:val="27"/>
        </w:rPr>
        <w:t xml:space="preserve"> выполнял</w:t>
      </w:r>
      <w:r>
        <w:rPr>
          <w:b/>
          <w:bCs/>
          <w:color w:val="000000"/>
          <w:sz w:val="27"/>
          <w:szCs w:val="27"/>
        </w:rPr>
        <w:t>ось занятие</w:t>
      </w:r>
      <w:r w:rsidR="0094156B">
        <w:rPr>
          <w:b/>
          <w:bCs/>
          <w:color w:val="000000"/>
          <w:sz w:val="27"/>
          <w:szCs w:val="27"/>
        </w:rPr>
        <w:t>: </w:t>
      </w:r>
      <w:r w:rsidR="0094156B">
        <w:rPr>
          <w:color w:val="000000"/>
          <w:sz w:val="27"/>
          <w:szCs w:val="27"/>
        </w:rPr>
        <w:t>МБОУ «</w:t>
      </w:r>
      <w:proofErr w:type="spellStart"/>
      <w:r>
        <w:rPr>
          <w:color w:val="000000"/>
          <w:sz w:val="27"/>
          <w:szCs w:val="27"/>
        </w:rPr>
        <w:t>Репьевская</w:t>
      </w:r>
      <w:proofErr w:type="spellEnd"/>
      <w:r w:rsidR="0094156B">
        <w:rPr>
          <w:color w:val="000000"/>
          <w:sz w:val="27"/>
          <w:szCs w:val="27"/>
        </w:rPr>
        <w:t xml:space="preserve"> СОШ»</w:t>
      </w:r>
    </w:p>
    <w:p w:rsidR="0094156B" w:rsidRDefault="0094156B" w:rsidP="0094156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Источники информации:</w:t>
      </w:r>
      <w:r>
        <w:rPr>
          <w:color w:val="000000"/>
          <w:sz w:val="27"/>
          <w:szCs w:val="27"/>
        </w:rPr>
        <w:t> статьи о важности витаминов для человека, интернет ресурсы.</w:t>
      </w:r>
    </w:p>
    <w:p w:rsidR="00D126A8" w:rsidRPr="00D126A8" w:rsidRDefault="00D126A8" w:rsidP="00D126A8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D126A8">
        <w:rPr>
          <w:b/>
          <w:color w:val="000000"/>
          <w:sz w:val="28"/>
          <w:szCs w:val="28"/>
        </w:rPr>
        <w:t>Актуальность проекта</w:t>
      </w:r>
      <w:r w:rsidR="0094156B" w:rsidRPr="00D126A8">
        <w:rPr>
          <w:b/>
          <w:color w:val="000000"/>
          <w:sz w:val="28"/>
          <w:szCs w:val="28"/>
        </w:rPr>
        <w:br/>
      </w:r>
      <w:r w:rsidRPr="00D126A8">
        <w:rPr>
          <w:color w:val="000000"/>
          <w:sz w:val="28"/>
          <w:szCs w:val="28"/>
        </w:rPr>
        <w:t xml:space="preserve">Данная методическая разработка представляет </w:t>
      </w:r>
      <w:r>
        <w:rPr>
          <w:color w:val="000000"/>
          <w:sz w:val="28"/>
          <w:szCs w:val="28"/>
        </w:rPr>
        <w:t xml:space="preserve">занятие в 6 </w:t>
      </w:r>
      <w:r w:rsidR="00C773A5">
        <w:rPr>
          <w:color w:val="000000"/>
          <w:sz w:val="28"/>
          <w:szCs w:val="28"/>
        </w:rPr>
        <w:t>классе, рассчитанное</w:t>
      </w:r>
      <w:r w:rsidRPr="00D126A8">
        <w:rPr>
          <w:color w:val="000000"/>
          <w:sz w:val="28"/>
          <w:szCs w:val="28"/>
        </w:rPr>
        <w:t xml:space="preserve"> на 1 академический час. Через привлечение различных источников на </w:t>
      </w:r>
      <w:r>
        <w:rPr>
          <w:color w:val="000000"/>
          <w:sz w:val="28"/>
          <w:szCs w:val="28"/>
        </w:rPr>
        <w:t>занятии</w:t>
      </w:r>
      <w:r w:rsidRPr="00D126A8">
        <w:rPr>
          <w:color w:val="000000"/>
          <w:sz w:val="28"/>
          <w:szCs w:val="28"/>
        </w:rPr>
        <w:t xml:space="preserve"> по-новому раскрывается тема использования витаминов</w:t>
      </w:r>
      <w:r w:rsidR="00C773A5">
        <w:rPr>
          <w:color w:val="000000"/>
          <w:sz w:val="28"/>
          <w:szCs w:val="28"/>
        </w:rPr>
        <w:t xml:space="preserve"> в жизни человека</w:t>
      </w:r>
      <w:r w:rsidRPr="00D126A8">
        <w:rPr>
          <w:color w:val="000000"/>
          <w:sz w:val="28"/>
          <w:szCs w:val="28"/>
        </w:rPr>
        <w:t>.</w:t>
      </w:r>
      <w:r w:rsidR="00C773A5">
        <w:rPr>
          <w:color w:val="000000"/>
          <w:sz w:val="28"/>
          <w:szCs w:val="28"/>
        </w:rPr>
        <w:t xml:space="preserve"> </w:t>
      </w:r>
      <w:r w:rsidRPr="00D126A8">
        <w:rPr>
          <w:color w:val="000000"/>
          <w:sz w:val="28"/>
          <w:szCs w:val="28"/>
        </w:rPr>
        <w:t>Главная цель урока заключается в формировании личностной оценки</w:t>
      </w:r>
      <w:r w:rsidRPr="00D126A8">
        <w:rPr>
          <w:b/>
          <w:bCs/>
          <w:color w:val="000000"/>
          <w:sz w:val="28"/>
          <w:szCs w:val="28"/>
        </w:rPr>
        <w:t> </w:t>
      </w:r>
      <w:r w:rsidRPr="00D126A8">
        <w:rPr>
          <w:color w:val="000000"/>
          <w:sz w:val="28"/>
          <w:szCs w:val="28"/>
        </w:rPr>
        <w:t>здорового образа жизни</w:t>
      </w:r>
      <w:r>
        <w:rPr>
          <w:color w:val="000000"/>
          <w:sz w:val="28"/>
          <w:szCs w:val="28"/>
        </w:rPr>
        <w:t xml:space="preserve">. </w:t>
      </w:r>
      <w:r w:rsidRPr="00D126A8">
        <w:rPr>
          <w:color w:val="000000"/>
          <w:sz w:val="28"/>
          <w:szCs w:val="28"/>
        </w:rPr>
        <w:t xml:space="preserve"> Разработка </w:t>
      </w:r>
      <w:bookmarkStart w:id="0" w:name="_GoBack"/>
      <w:bookmarkEnd w:id="0"/>
      <w:r w:rsidRPr="00D126A8">
        <w:rPr>
          <w:color w:val="000000"/>
          <w:sz w:val="28"/>
          <w:szCs w:val="28"/>
        </w:rPr>
        <w:t>может быть интересна и полезна учителям биологии и технологии, а также классным руководителям в учебной и внеклассной работе в целях формирования здорового образа жизни подрастающего поколения, благодаря практической значимости и воспитательному потенциалу используемого на уроке материала.</w:t>
      </w:r>
    </w:p>
    <w:p w:rsidR="00D126A8" w:rsidRPr="00C773A5" w:rsidRDefault="00D126A8" w:rsidP="00D126A8">
      <w:pPr>
        <w:pStyle w:val="a3"/>
        <w:shd w:val="clear" w:color="auto" w:fill="FFFFFF"/>
        <w:rPr>
          <w:color w:val="000000"/>
          <w:sz w:val="28"/>
          <w:szCs w:val="28"/>
        </w:rPr>
      </w:pPr>
      <w:r w:rsidRPr="00C773A5">
        <w:rPr>
          <w:color w:val="000000"/>
          <w:sz w:val="28"/>
          <w:szCs w:val="28"/>
        </w:rPr>
        <w:t> </w:t>
      </w:r>
    </w:p>
    <w:tbl>
      <w:tblPr>
        <w:tblStyle w:val="a5"/>
        <w:tblW w:w="11058" w:type="dxa"/>
        <w:tblInd w:w="-885" w:type="dxa"/>
        <w:tblLook w:val="0420"/>
      </w:tblPr>
      <w:tblGrid>
        <w:gridCol w:w="2410"/>
        <w:gridCol w:w="5756"/>
        <w:gridCol w:w="2892"/>
      </w:tblGrid>
      <w:tr w:rsidR="00D126A8" w:rsidRPr="00C773A5" w:rsidTr="009153E8">
        <w:tc>
          <w:tcPr>
            <w:tcW w:w="2096" w:type="dxa"/>
          </w:tcPr>
          <w:p w:rsidR="00D126A8" w:rsidRPr="00C773A5" w:rsidRDefault="00D126A8" w:rsidP="00D126A8">
            <w:pPr>
              <w:pStyle w:val="a3"/>
              <w:rPr>
                <w:color w:val="000000"/>
                <w:sz w:val="28"/>
                <w:szCs w:val="28"/>
              </w:rPr>
            </w:pPr>
            <w:r w:rsidRPr="00C773A5">
              <w:rPr>
                <w:sz w:val="28"/>
                <w:szCs w:val="28"/>
              </w:rPr>
              <w:t xml:space="preserve">Этапы </w:t>
            </w:r>
            <w:r w:rsidR="00C773A5">
              <w:rPr>
                <w:sz w:val="28"/>
                <w:szCs w:val="28"/>
              </w:rPr>
              <w:t>занятия</w:t>
            </w:r>
          </w:p>
        </w:tc>
        <w:tc>
          <w:tcPr>
            <w:tcW w:w="5985" w:type="dxa"/>
          </w:tcPr>
          <w:p w:rsidR="00D126A8" w:rsidRPr="00C773A5" w:rsidRDefault="00D126A8" w:rsidP="00D126A8">
            <w:pPr>
              <w:pStyle w:val="a3"/>
              <w:rPr>
                <w:color w:val="000000"/>
                <w:sz w:val="28"/>
                <w:szCs w:val="28"/>
              </w:rPr>
            </w:pPr>
            <w:r w:rsidRPr="00C773A5"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2977" w:type="dxa"/>
          </w:tcPr>
          <w:p w:rsidR="00D126A8" w:rsidRPr="00C773A5" w:rsidRDefault="00D126A8" w:rsidP="00D126A8">
            <w:pPr>
              <w:pStyle w:val="a3"/>
              <w:rPr>
                <w:color w:val="000000"/>
                <w:sz w:val="28"/>
                <w:szCs w:val="28"/>
              </w:rPr>
            </w:pPr>
            <w:r w:rsidRPr="00C773A5">
              <w:rPr>
                <w:sz w:val="28"/>
                <w:szCs w:val="28"/>
              </w:rPr>
              <w:t>Деятельность учащихся</w:t>
            </w:r>
          </w:p>
        </w:tc>
      </w:tr>
      <w:tr w:rsidR="00D126A8" w:rsidRPr="00C773A5" w:rsidTr="009153E8">
        <w:tc>
          <w:tcPr>
            <w:tcW w:w="2096" w:type="dxa"/>
          </w:tcPr>
          <w:p w:rsidR="00D126A8" w:rsidRPr="00C773A5" w:rsidRDefault="00C773A5" w:rsidP="00D126A8">
            <w:pPr>
              <w:pStyle w:val="a3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126A8" w:rsidRPr="00C773A5">
              <w:rPr>
                <w:sz w:val="28"/>
                <w:szCs w:val="28"/>
              </w:rPr>
              <w:t>Организационный этап</w:t>
            </w:r>
          </w:p>
        </w:tc>
        <w:tc>
          <w:tcPr>
            <w:tcW w:w="5985" w:type="dxa"/>
          </w:tcPr>
          <w:p w:rsidR="00D126A8" w:rsidRPr="00C773A5" w:rsidRDefault="00D126A8" w:rsidP="0084006C">
            <w:pPr>
              <w:suppressAutoHyphens/>
              <w:spacing w:before="280" w:after="28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shd w:val="clear" w:color="auto" w:fill="FFFFFF"/>
                <w:lang w:eastAsia="zh-CN"/>
              </w:rPr>
            </w:pPr>
            <w:r w:rsidRPr="00C773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shd w:val="clear" w:color="auto" w:fill="FFFFFF"/>
                <w:lang w:eastAsia="zh-CN"/>
              </w:rPr>
              <w:t xml:space="preserve">Французский писатель  М. Монтень </w:t>
            </w:r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CN"/>
              </w:rPr>
              <w:t>утверждал: «Здоровье — это драгоценность, и притом единственная, ради которой стоит не только не жалеть времени, сил, трудов и всяких благ, но и жертвовать ради него частицей самой жизни, поскольку жизнь без него становится нестерпимой и унизительной». Что же такое здоровье?</w:t>
            </w:r>
          </w:p>
          <w:p w:rsidR="00D126A8" w:rsidRPr="00C773A5" w:rsidRDefault="00D126A8" w:rsidP="00D126A8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</w:tcPr>
          <w:p w:rsidR="00D126A8" w:rsidRPr="00C773A5" w:rsidRDefault="0084006C" w:rsidP="00D126A8">
            <w:pPr>
              <w:pStyle w:val="a3"/>
              <w:rPr>
                <w:rStyle w:val="a6"/>
                <w:sz w:val="28"/>
                <w:szCs w:val="28"/>
                <w:shd w:val="clear" w:color="auto" w:fill="FFFFFF"/>
              </w:rPr>
            </w:pPr>
            <w:r w:rsidRPr="00C773A5">
              <w:rPr>
                <w:rStyle w:val="a6"/>
                <w:sz w:val="28"/>
                <w:szCs w:val="28"/>
                <w:shd w:val="clear" w:color="auto" w:fill="FFFFFF"/>
              </w:rPr>
              <w:t>Ребята поочередно высказывают свое мнение</w:t>
            </w:r>
          </w:p>
          <w:p w:rsidR="0084006C" w:rsidRPr="00C773A5" w:rsidRDefault="0084006C" w:rsidP="009153E8">
            <w:pPr>
              <w:shd w:val="clear" w:color="auto" w:fill="FFFFFF"/>
              <w:suppressAutoHyphens/>
              <w:spacing w:after="28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CN"/>
              </w:rPr>
            </w:pPr>
          </w:p>
          <w:p w:rsidR="0084006C" w:rsidRPr="00C773A5" w:rsidRDefault="0084006C" w:rsidP="00D126A8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  <w:tr w:rsidR="00D126A8" w:rsidRPr="00C773A5" w:rsidTr="009153E8">
        <w:tc>
          <w:tcPr>
            <w:tcW w:w="2096" w:type="dxa"/>
          </w:tcPr>
          <w:p w:rsidR="00D126A8" w:rsidRPr="00C773A5" w:rsidRDefault="0084006C" w:rsidP="00D126A8">
            <w:pPr>
              <w:pStyle w:val="a3"/>
              <w:rPr>
                <w:color w:val="000000"/>
                <w:sz w:val="28"/>
                <w:szCs w:val="28"/>
              </w:rPr>
            </w:pPr>
            <w:r w:rsidRPr="00C773A5">
              <w:rPr>
                <w:sz w:val="28"/>
                <w:szCs w:val="28"/>
              </w:rPr>
              <w:lastRenderedPageBreak/>
              <w:t>Целеполагание</w:t>
            </w:r>
          </w:p>
        </w:tc>
        <w:tc>
          <w:tcPr>
            <w:tcW w:w="5985" w:type="dxa"/>
          </w:tcPr>
          <w:p w:rsidR="0084006C" w:rsidRPr="00C773A5" w:rsidRDefault="0084006C" w:rsidP="0084006C">
            <w:pPr>
              <w:suppressAutoHyphens/>
              <w:spacing w:before="280" w:after="28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CN"/>
              </w:rPr>
              <w:t>Важнейшим пунктом в сохранении здоровья является правильное питание</w:t>
            </w:r>
            <w:proofErr w:type="gramStart"/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br/>
              <w:t>Д</w:t>
            </w:r>
            <w:proofErr w:type="gramEnd"/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авным-давно, отважные мореплаватели бороздили необъятные просторы морей и океанов. Среди них хорошо </w:t>
            </w:r>
            <w:proofErr w:type="gramStart"/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известный</w:t>
            </w:r>
            <w:proofErr w:type="gramEnd"/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вам </w:t>
            </w:r>
            <w:proofErr w:type="spellStart"/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ВитусБеренг</w:t>
            </w:r>
            <w:proofErr w:type="spellEnd"/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 Эти отважные люди стремились открыть новые  земли. Завоевать славу для своей страны.</w:t>
            </w:r>
          </w:p>
          <w:p w:rsidR="0084006C" w:rsidRPr="00C773A5" w:rsidRDefault="0084006C" w:rsidP="0084006C">
            <w:pPr>
              <w:suppressAutoHyphens/>
              <w:spacing w:before="280" w:after="28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И вот в этих дальних странствиях моряки стали страдать непонятной болезнью. Но один английский врач предложил капитанам брать с собой в плавания </w:t>
            </w:r>
            <w:proofErr w:type="gramStart"/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квашенную</w:t>
            </w:r>
            <w:proofErr w:type="gramEnd"/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капусту и цитрусовые. После этого моряки перестали болеть.</w:t>
            </w:r>
          </w:p>
          <w:p w:rsidR="0084006C" w:rsidRPr="00C773A5" w:rsidRDefault="0084006C" w:rsidP="0084006C">
            <w:pPr>
              <w:suppressAutoHyphens/>
              <w:spacing w:before="280" w:after="28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Как вы считаете, что явилось причиной выздоровления?</w:t>
            </w:r>
          </w:p>
          <w:p w:rsidR="0084006C" w:rsidRPr="00C773A5" w:rsidRDefault="0084006C" w:rsidP="0084006C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Так о чём сегодня пойдёт на речь на уроке? Давайте сформулируем тему.</w:t>
            </w:r>
          </w:p>
          <w:p w:rsidR="00D126A8" w:rsidRPr="00C773A5" w:rsidRDefault="00D126A8" w:rsidP="00D126A8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</w:tcPr>
          <w:p w:rsidR="00D126A8" w:rsidRPr="00C773A5" w:rsidRDefault="0084006C" w:rsidP="00D126A8">
            <w:pPr>
              <w:pStyle w:val="a3"/>
              <w:rPr>
                <w:color w:val="000000"/>
                <w:sz w:val="28"/>
                <w:szCs w:val="28"/>
              </w:rPr>
            </w:pPr>
            <w:r w:rsidRPr="00C773A5">
              <w:rPr>
                <w:color w:val="000000"/>
                <w:sz w:val="28"/>
                <w:szCs w:val="28"/>
              </w:rPr>
              <w:t>Ответы детей</w:t>
            </w:r>
          </w:p>
        </w:tc>
      </w:tr>
      <w:tr w:rsidR="00D126A8" w:rsidRPr="00C773A5" w:rsidTr="009153E8">
        <w:tc>
          <w:tcPr>
            <w:tcW w:w="2096" w:type="dxa"/>
          </w:tcPr>
          <w:p w:rsidR="00D126A8" w:rsidRPr="00C773A5" w:rsidRDefault="0084006C" w:rsidP="00D126A8">
            <w:pPr>
              <w:pStyle w:val="a3"/>
              <w:rPr>
                <w:color w:val="000000"/>
                <w:sz w:val="28"/>
                <w:szCs w:val="28"/>
              </w:rPr>
            </w:pPr>
            <w:r w:rsidRPr="00C773A5">
              <w:rPr>
                <w:color w:val="000000"/>
                <w:sz w:val="28"/>
                <w:szCs w:val="28"/>
                <w:shd w:val="clear" w:color="auto" w:fill="FFFFFF"/>
              </w:rPr>
              <w:t>Мотивация</w:t>
            </w:r>
          </w:p>
        </w:tc>
        <w:tc>
          <w:tcPr>
            <w:tcW w:w="5985" w:type="dxa"/>
          </w:tcPr>
          <w:p w:rsidR="0084006C" w:rsidRPr="00C773A5" w:rsidRDefault="0084006C" w:rsidP="0084006C">
            <w:pPr>
              <w:suppressAutoHyphens/>
              <w:spacing w:before="280" w:after="28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ВИТАМИНЫ.</w:t>
            </w:r>
          </w:p>
          <w:p w:rsidR="0084006C" w:rsidRPr="00C773A5" w:rsidRDefault="0084006C" w:rsidP="0084006C">
            <w:pPr>
              <w:suppressAutoHyphens/>
              <w:spacing w:before="280" w:after="28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Витамины – это особые соединения, которые нужны человеку для того, чтобы быть здоровым. Витамины человек получает вместе с пищей, значит, они содержатся в продуктах питания. Если в организме человека не будет хватать витаминов. То он быстро устаёт. У него ухудшается зрение, он начинает чаще болеть.</w:t>
            </w:r>
          </w:p>
          <w:p w:rsidR="0084006C" w:rsidRPr="00C773A5" w:rsidRDefault="0084006C" w:rsidP="0084006C">
            <w:pPr>
              <w:suppressAutoHyphens/>
              <w:spacing w:before="280" w:after="28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 Зачем нужны человеку витамины?</w:t>
            </w:r>
          </w:p>
          <w:p w:rsidR="0084006C" w:rsidRPr="00C773A5" w:rsidRDefault="0084006C" w:rsidP="0084006C">
            <w:pPr>
              <w:suppressAutoHyphens/>
              <w:spacing w:before="280" w:after="28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- В чём содержатся витамины?</w:t>
            </w:r>
          </w:p>
          <w:p w:rsidR="0084006C" w:rsidRPr="00C773A5" w:rsidRDefault="0084006C" w:rsidP="0084006C">
            <w:pPr>
              <w:shd w:val="clear" w:color="auto" w:fill="FFFFFF"/>
              <w:suppressAutoHyphens/>
              <w:spacing w:after="152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- Что происходит с человеком, если в его организме не хватает витаминов? </w:t>
            </w:r>
          </w:p>
          <w:p w:rsidR="00D126A8" w:rsidRPr="00C773A5" w:rsidRDefault="00D126A8" w:rsidP="00D126A8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</w:tcPr>
          <w:p w:rsidR="0084006C" w:rsidRPr="00C773A5" w:rsidRDefault="0084006C" w:rsidP="0084006C">
            <w:pPr>
              <w:suppressAutoHyphens/>
              <w:spacing w:before="280" w:after="28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  <w:p w:rsidR="0084006C" w:rsidRPr="00C773A5" w:rsidRDefault="0084006C" w:rsidP="0084006C">
            <w:pPr>
              <w:suppressAutoHyphens/>
              <w:spacing w:before="280" w:after="28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  <w:p w:rsidR="0084006C" w:rsidRPr="00C773A5" w:rsidRDefault="0084006C" w:rsidP="0084006C">
            <w:pPr>
              <w:suppressAutoHyphens/>
              <w:spacing w:before="280" w:after="28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  <w:p w:rsidR="0084006C" w:rsidRPr="00C773A5" w:rsidRDefault="0084006C" w:rsidP="0084006C">
            <w:pPr>
              <w:suppressAutoHyphens/>
              <w:spacing w:before="280" w:after="28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  <w:p w:rsidR="0084006C" w:rsidRPr="00C773A5" w:rsidRDefault="0084006C" w:rsidP="0084006C">
            <w:pPr>
              <w:suppressAutoHyphens/>
              <w:spacing w:before="280" w:after="28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</w:p>
          <w:p w:rsidR="0084006C" w:rsidRPr="00C773A5" w:rsidRDefault="0084006C" w:rsidP="0084006C">
            <w:pPr>
              <w:suppressAutoHyphens/>
              <w:spacing w:before="280" w:after="28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73A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Учащиеся отвечают на вопросы:</w:t>
            </w:r>
          </w:p>
          <w:p w:rsidR="00D126A8" w:rsidRPr="00C773A5" w:rsidRDefault="00D126A8" w:rsidP="00D126A8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  <w:tr w:rsidR="00D126A8" w:rsidRPr="00C773A5" w:rsidTr="009153E8">
        <w:tc>
          <w:tcPr>
            <w:tcW w:w="2096" w:type="dxa"/>
          </w:tcPr>
          <w:p w:rsidR="00D126A8" w:rsidRPr="00C773A5" w:rsidRDefault="0084006C" w:rsidP="00D126A8">
            <w:pPr>
              <w:pStyle w:val="a3"/>
              <w:rPr>
                <w:color w:val="000000"/>
                <w:sz w:val="28"/>
                <w:szCs w:val="28"/>
              </w:rPr>
            </w:pPr>
            <w:r w:rsidRPr="00C773A5">
              <w:rPr>
                <w:color w:val="000000"/>
                <w:sz w:val="28"/>
                <w:szCs w:val="28"/>
                <w:shd w:val="clear" w:color="auto" w:fill="FFFFFF"/>
              </w:rPr>
              <w:t>Актуализация знаний</w:t>
            </w:r>
          </w:p>
        </w:tc>
        <w:tc>
          <w:tcPr>
            <w:tcW w:w="5985" w:type="dxa"/>
          </w:tcPr>
          <w:p w:rsidR="00D126A8" w:rsidRPr="00C773A5" w:rsidRDefault="0084006C" w:rsidP="0084006C">
            <w:pPr>
              <w:shd w:val="clear" w:color="auto" w:fill="FFFFFF"/>
              <w:suppressAutoHyphens/>
              <w:spacing w:after="152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Недостатком витаминов - авитаминоз. Он возникает в результате перегрузок, </w:t>
            </w:r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lastRenderedPageBreak/>
              <w:t>несоблюдении режима дня. Авитаминозом объясняют множество болезней, даже наркоманию. По данным некоторых американских экспертов у подростков, испытывающих витаминный голод, шанс "подсесть на иглу" в 3 раза выше, чем у их "витаминизированных" сверстников. Избыток витаминов приводит к аллергии. Влияние курения и алкоголя на потребность в витаминах Вредные привычки увеличивают потребность в витаминах группы</w:t>
            </w:r>
            <w:proofErr w:type="gramStart"/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В</w:t>
            </w:r>
            <w:proofErr w:type="gramEnd"/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(особенно B1, В6, B12), бета-каротине (провитамине А), фолиевой кислоте. Витамина</w:t>
            </w:r>
            <w:proofErr w:type="gramStart"/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С</w:t>
            </w:r>
            <w:proofErr w:type="gramEnd"/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курильщикам требуется на 25 мг в день больше. Граждане, часто употребляющие алкогольные напитки, должны помнить, что витамин B6 в их организме практически отсутствует, а восполнить потери этого витамина им помогут... бананы.</w:t>
            </w:r>
          </w:p>
        </w:tc>
        <w:tc>
          <w:tcPr>
            <w:tcW w:w="2977" w:type="dxa"/>
          </w:tcPr>
          <w:p w:rsidR="00D126A8" w:rsidRPr="00C773A5" w:rsidRDefault="00D126A8" w:rsidP="00D126A8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  <w:tr w:rsidR="00D126A8" w:rsidRPr="00C773A5" w:rsidTr="009153E8">
        <w:trPr>
          <w:trHeight w:val="841"/>
        </w:trPr>
        <w:tc>
          <w:tcPr>
            <w:tcW w:w="2096" w:type="dxa"/>
          </w:tcPr>
          <w:p w:rsidR="00D126A8" w:rsidRPr="00C773A5" w:rsidRDefault="002B555F" w:rsidP="00D126A8">
            <w:pPr>
              <w:pStyle w:val="a3"/>
              <w:rPr>
                <w:color w:val="000000"/>
                <w:sz w:val="28"/>
                <w:szCs w:val="28"/>
              </w:rPr>
            </w:pPr>
            <w:r w:rsidRPr="00C773A5">
              <w:rPr>
                <w:sz w:val="28"/>
                <w:szCs w:val="28"/>
              </w:rPr>
              <w:lastRenderedPageBreak/>
              <w:t>Первичная проверка понимания</w:t>
            </w:r>
          </w:p>
        </w:tc>
        <w:tc>
          <w:tcPr>
            <w:tcW w:w="5985" w:type="dxa"/>
          </w:tcPr>
          <w:p w:rsidR="00D126A8" w:rsidRPr="00C773A5" w:rsidRDefault="0084006C" w:rsidP="00D126A8">
            <w:pPr>
              <w:pStyle w:val="a3"/>
              <w:rPr>
                <w:color w:val="000000"/>
                <w:sz w:val="28"/>
                <w:szCs w:val="28"/>
              </w:rPr>
            </w:pPr>
            <w:r w:rsidRPr="00C773A5">
              <w:rPr>
                <w:sz w:val="28"/>
                <w:szCs w:val="28"/>
                <w:shd w:val="clear" w:color="auto" w:fill="FFFFFF"/>
              </w:rPr>
              <w:t>Тест «Есть ли у меня авитаминоз?»</w:t>
            </w:r>
            <w:r w:rsidR="00C773A5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C773A5">
              <w:rPr>
                <w:i/>
                <w:sz w:val="28"/>
                <w:szCs w:val="28"/>
                <w:shd w:val="clear" w:color="auto" w:fill="FFFFFF"/>
              </w:rPr>
              <w:t>Приложение 1</w:t>
            </w:r>
          </w:p>
        </w:tc>
        <w:tc>
          <w:tcPr>
            <w:tcW w:w="2977" w:type="dxa"/>
          </w:tcPr>
          <w:p w:rsidR="00D126A8" w:rsidRPr="00C773A5" w:rsidRDefault="00D126A8" w:rsidP="00D126A8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  <w:tr w:rsidR="00D126A8" w:rsidRPr="00C773A5" w:rsidTr="009153E8">
        <w:tc>
          <w:tcPr>
            <w:tcW w:w="2096" w:type="dxa"/>
          </w:tcPr>
          <w:p w:rsidR="00D126A8" w:rsidRPr="00C773A5" w:rsidRDefault="002B555F" w:rsidP="00D126A8">
            <w:pPr>
              <w:pStyle w:val="a3"/>
              <w:rPr>
                <w:color w:val="000000"/>
                <w:sz w:val="28"/>
                <w:szCs w:val="28"/>
              </w:rPr>
            </w:pPr>
            <w:r w:rsidRPr="00C773A5">
              <w:rPr>
                <w:color w:val="000000"/>
                <w:sz w:val="28"/>
                <w:szCs w:val="28"/>
                <w:shd w:val="clear" w:color="auto" w:fill="FFFFFF"/>
              </w:rPr>
              <w:t>Первичное усвоение новых знаний.</w:t>
            </w:r>
          </w:p>
        </w:tc>
        <w:tc>
          <w:tcPr>
            <w:tcW w:w="5985" w:type="dxa"/>
          </w:tcPr>
          <w:p w:rsidR="002B555F" w:rsidRPr="00C773A5" w:rsidRDefault="002B555F" w:rsidP="002B555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73A5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Задания группам.</w:t>
            </w:r>
          </w:p>
          <w:p w:rsidR="002B555F" w:rsidRPr="00C773A5" w:rsidRDefault="002B555F" w:rsidP="002B555F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C773A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zh-CN"/>
              </w:rPr>
              <w:t>Приложение 2</w:t>
            </w:r>
          </w:p>
          <w:p w:rsidR="00D126A8" w:rsidRPr="00C773A5" w:rsidRDefault="00D126A8" w:rsidP="00D126A8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</w:tcPr>
          <w:p w:rsidR="00D126A8" w:rsidRPr="00C773A5" w:rsidRDefault="00D126A8" w:rsidP="00D126A8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  <w:tr w:rsidR="00D126A8" w:rsidRPr="00C773A5" w:rsidTr="009153E8">
        <w:tc>
          <w:tcPr>
            <w:tcW w:w="2096" w:type="dxa"/>
          </w:tcPr>
          <w:p w:rsidR="00D126A8" w:rsidRPr="00C773A5" w:rsidRDefault="002B555F" w:rsidP="00D126A8">
            <w:pPr>
              <w:pStyle w:val="a3"/>
              <w:rPr>
                <w:color w:val="000000"/>
                <w:sz w:val="28"/>
                <w:szCs w:val="28"/>
              </w:rPr>
            </w:pPr>
            <w:r w:rsidRPr="00C773A5">
              <w:rPr>
                <w:sz w:val="28"/>
                <w:szCs w:val="28"/>
              </w:rPr>
              <w:t>Первичное закрепление.</w:t>
            </w:r>
          </w:p>
        </w:tc>
        <w:tc>
          <w:tcPr>
            <w:tcW w:w="5985" w:type="dxa"/>
          </w:tcPr>
          <w:p w:rsidR="00D126A8" w:rsidRPr="00C773A5" w:rsidRDefault="002B555F" w:rsidP="00D126A8">
            <w:pPr>
              <w:pStyle w:val="a3"/>
              <w:rPr>
                <w:color w:val="000000"/>
                <w:sz w:val="28"/>
                <w:szCs w:val="28"/>
              </w:rPr>
            </w:pPr>
            <w:r w:rsidRPr="00C773A5">
              <w:rPr>
                <w:color w:val="000000"/>
                <w:sz w:val="28"/>
                <w:szCs w:val="28"/>
              </w:rPr>
              <w:t>Практическая работа</w:t>
            </w:r>
          </w:p>
        </w:tc>
        <w:tc>
          <w:tcPr>
            <w:tcW w:w="2977" w:type="dxa"/>
          </w:tcPr>
          <w:p w:rsidR="00D126A8" w:rsidRPr="00C773A5" w:rsidRDefault="00D126A8" w:rsidP="00D126A8">
            <w:pPr>
              <w:pStyle w:val="a3"/>
              <w:rPr>
                <w:color w:val="000000"/>
                <w:sz w:val="28"/>
                <w:szCs w:val="28"/>
              </w:rPr>
            </w:pPr>
          </w:p>
          <w:p w:rsidR="002B555F" w:rsidRPr="00C773A5" w:rsidRDefault="002B555F" w:rsidP="00D126A8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  <w:tr w:rsidR="002B555F" w:rsidRPr="00C773A5" w:rsidTr="009153E8">
        <w:tc>
          <w:tcPr>
            <w:tcW w:w="2096" w:type="dxa"/>
          </w:tcPr>
          <w:p w:rsidR="002B555F" w:rsidRPr="00C773A5" w:rsidRDefault="009153E8" w:rsidP="00D126A8">
            <w:pPr>
              <w:pStyle w:val="a3"/>
              <w:rPr>
                <w:sz w:val="28"/>
                <w:szCs w:val="28"/>
              </w:rPr>
            </w:pPr>
            <w:r w:rsidRPr="00C773A5">
              <w:rPr>
                <w:sz w:val="28"/>
                <w:szCs w:val="28"/>
              </w:rPr>
              <w:t>Закрепление</w:t>
            </w:r>
          </w:p>
        </w:tc>
        <w:tc>
          <w:tcPr>
            <w:tcW w:w="5985" w:type="dxa"/>
          </w:tcPr>
          <w:p w:rsidR="002B555F" w:rsidRPr="00C773A5" w:rsidRDefault="002B555F" w:rsidP="00D126A8">
            <w:pPr>
              <w:pStyle w:val="a3"/>
              <w:rPr>
                <w:color w:val="000000"/>
                <w:sz w:val="28"/>
                <w:szCs w:val="28"/>
              </w:rPr>
            </w:pPr>
            <w:r w:rsidRPr="00C773A5">
              <w:rPr>
                <w:b/>
                <w:bCs/>
                <w:sz w:val="28"/>
                <w:szCs w:val="28"/>
                <w:lang w:eastAsia="zh-CN"/>
              </w:rPr>
              <w:t>- </w:t>
            </w:r>
            <w:r w:rsidRPr="00C773A5">
              <w:rPr>
                <w:sz w:val="28"/>
                <w:szCs w:val="28"/>
                <w:lang w:eastAsia="zh-CN"/>
              </w:rPr>
              <w:t xml:space="preserve">А теперь давайте выясним, какие витамины Вы </w:t>
            </w:r>
            <w:proofErr w:type="gramStart"/>
            <w:r w:rsidRPr="00C773A5">
              <w:rPr>
                <w:sz w:val="28"/>
                <w:szCs w:val="28"/>
                <w:lang w:eastAsia="zh-CN"/>
              </w:rPr>
              <w:t>получили</w:t>
            </w:r>
            <w:proofErr w:type="gramEnd"/>
            <w:r w:rsidRPr="00C773A5">
              <w:rPr>
                <w:sz w:val="28"/>
                <w:szCs w:val="28"/>
                <w:lang w:eastAsia="zh-CN"/>
              </w:rPr>
              <w:t xml:space="preserve"> сегодня съев завтрак в школе. </w:t>
            </w:r>
            <w:r w:rsidRPr="00C773A5">
              <w:rPr>
                <w:i/>
                <w:iCs/>
                <w:sz w:val="28"/>
                <w:szCs w:val="28"/>
                <w:lang w:eastAsia="zh-CN"/>
              </w:rPr>
              <w:t>(Меню завтрака записывается на доске</w:t>
            </w:r>
            <w:proofErr w:type="gramStart"/>
            <w:r w:rsidRPr="00C773A5">
              <w:rPr>
                <w:i/>
                <w:iCs/>
                <w:sz w:val="28"/>
                <w:szCs w:val="28"/>
                <w:lang w:eastAsia="zh-CN"/>
              </w:rPr>
              <w:t>.Н</w:t>
            </w:r>
            <w:proofErr w:type="gramEnd"/>
            <w:r w:rsidRPr="00C773A5">
              <w:rPr>
                <w:i/>
                <w:iCs/>
                <w:sz w:val="28"/>
                <w:szCs w:val="28"/>
                <w:lang w:eastAsia="zh-CN"/>
              </w:rPr>
              <w:t>апротив каждого блюда ставится буква, обозначающая витамин, который содержится в нём в наибольшем количестве).</w:t>
            </w:r>
          </w:p>
        </w:tc>
        <w:tc>
          <w:tcPr>
            <w:tcW w:w="2977" w:type="dxa"/>
          </w:tcPr>
          <w:p w:rsidR="002B555F" w:rsidRPr="00C773A5" w:rsidRDefault="009153E8" w:rsidP="00D126A8">
            <w:pPr>
              <w:pStyle w:val="a3"/>
              <w:rPr>
                <w:color w:val="000000"/>
                <w:sz w:val="28"/>
                <w:szCs w:val="28"/>
              </w:rPr>
            </w:pPr>
            <w:r w:rsidRPr="00C773A5">
              <w:rPr>
                <w:color w:val="000000"/>
                <w:sz w:val="28"/>
                <w:szCs w:val="28"/>
              </w:rPr>
              <w:t>Записывают в тетради</w:t>
            </w:r>
          </w:p>
        </w:tc>
      </w:tr>
      <w:tr w:rsidR="009153E8" w:rsidRPr="00C773A5" w:rsidTr="009153E8">
        <w:tc>
          <w:tcPr>
            <w:tcW w:w="2096" w:type="dxa"/>
          </w:tcPr>
          <w:p w:rsidR="009153E8" w:rsidRPr="00C773A5" w:rsidRDefault="009153E8" w:rsidP="00D126A8">
            <w:pPr>
              <w:pStyle w:val="a3"/>
              <w:rPr>
                <w:sz w:val="28"/>
                <w:szCs w:val="28"/>
              </w:rPr>
            </w:pPr>
            <w:r w:rsidRPr="00C773A5">
              <w:rPr>
                <w:sz w:val="28"/>
                <w:szCs w:val="28"/>
              </w:rPr>
              <w:t>Информация о домашнем задании</w:t>
            </w:r>
          </w:p>
        </w:tc>
        <w:tc>
          <w:tcPr>
            <w:tcW w:w="5985" w:type="dxa"/>
          </w:tcPr>
          <w:p w:rsidR="009153E8" w:rsidRPr="00C773A5" w:rsidRDefault="009153E8" w:rsidP="009153E8">
            <w:pPr>
              <w:pStyle w:val="a3"/>
              <w:rPr>
                <w:b/>
                <w:bCs/>
                <w:sz w:val="28"/>
                <w:szCs w:val="28"/>
                <w:lang w:eastAsia="zh-CN"/>
              </w:rPr>
            </w:pPr>
            <w:r w:rsidRPr="00C773A5">
              <w:rPr>
                <w:sz w:val="28"/>
                <w:szCs w:val="28"/>
              </w:rPr>
              <w:t>Творческое задани</w:t>
            </w:r>
            <w:proofErr w:type="gramStart"/>
            <w:r w:rsidRPr="00C773A5">
              <w:rPr>
                <w:sz w:val="28"/>
                <w:szCs w:val="28"/>
              </w:rPr>
              <w:t>е-</w:t>
            </w:r>
            <w:proofErr w:type="gramEnd"/>
            <w:r w:rsidRPr="00C773A5">
              <w:rPr>
                <w:sz w:val="28"/>
                <w:szCs w:val="28"/>
              </w:rPr>
              <w:t xml:space="preserve"> составить кроссворд или  ребусы по теме «Витамины »</w:t>
            </w:r>
          </w:p>
        </w:tc>
        <w:tc>
          <w:tcPr>
            <w:tcW w:w="2977" w:type="dxa"/>
          </w:tcPr>
          <w:p w:rsidR="009153E8" w:rsidRPr="00C773A5" w:rsidRDefault="009153E8" w:rsidP="00D126A8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  <w:tr w:rsidR="002B555F" w:rsidRPr="00C773A5" w:rsidTr="009153E8">
        <w:tc>
          <w:tcPr>
            <w:tcW w:w="2096" w:type="dxa"/>
          </w:tcPr>
          <w:p w:rsidR="002B555F" w:rsidRPr="00C773A5" w:rsidRDefault="002B555F" w:rsidP="00D126A8">
            <w:pPr>
              <w:pStyle w:val="a3"/>
              <w:rPr>
                <w:sz w:val="28"/>
                <w:szCs w:val="28"/>
              </w:rPr>
            </w:pPr>
            <w:r w:rsidRPr="00C773A5">
              <w:rPr>
                <w:sz w:val="28"/>
                <w:szCs w:val="28"/>
              </w:rPr>
              <w:t>Рефлексия</w:t>
            </w:r>
          </w:p>
        </w:tc>
        <w:tc>
          <w:tcPr>
            <w:tcW w:w="5985" w:type="dxa"/>
          </w:tcPr>
          <w:p w:rsidR="009153E8" w:rsidRPr="00C773A5" w:rsidRDefault="009153E8" w:rsidP="009153E8">
            <w:pPr>
              <w:suppressAutoHyphens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C773A5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zh-CN"/>
              </w:rPr>
              <w:t>Синквейн</w:t>
            </w:r>
            <w:proofErr w:type="spellEnd"/>
            <w:r w:rsidRPr="00C773A5"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zh-CN"/>
              </w:rPr>
              <w:t xml:space="preserve"> на тему «Витамины»</w:t>
            </w:r>
          </w:p>
          <w:p w:rsidR="002B555F" w:rsidRPr="00C773A5" w:rsidRDefault="002B555F" w:rsidP="00D126A8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2977" w:type="dxa"/>
          </w:tcPr>
          <w:p w:rsidR="002B555F" w:rsidRPr="00C773A5" w:rsidRDefault="009153E8" w:rsidP="00D126A8">
            <w:pPr>
              <w:pStyle w:val="a3"/>
              <w:rPr>
                <w:color w:val="000000"/>
                <w:sz w:val="28"/>
                <w:szCs w:val="28"/>
              </w:rPr>
            </w:pPr>
            <w:r w:rsidRPr="00C773A5">
              <w:rPr>
                <w:color w:val="000000"/>
                <w:sz w:val="28"/>
                <w:szCs w:val="28"/>
              </w:rPr>
              <w:t xml:space="preserve">Составление </w:t>
            </w:r>
            <w:proofErr w:type="spellStart"/>
            <w:r w:rsidRPr="00C773A5">
              <w:rPr>
                <w:color w:val="000000"/>
                <w:sz w:val="28"/>
                <w:szCs w:val="28"/>
              </w:rPr>
              <w:t>синквейна</w:t>
            </w:r>
            <w:proofErr w:type="spellEnd"/>
          </w:p>
        </w:tc>
      </w:tr>
      <w:tr w:rsidR="009153E8" w:rsidTr="009153E8">
        <w:tc>
          <w:tcPr>
            <w:tcW w:w="2096" w:type="dxa"/>
          </w:tcPr>
          <w:p w:rsidR="009153E8" w:rsidRDefault="009153E8" w:rsidP="00D126A8">
            <w:pPr>
              <w:pStyle w:val="a3"/>
            </w:pPr>
          </w:p>
        </w:tc>
        <w:tc>
          <w:tcPr>
            <w:tcW w:w="5985" w:type="dxa"/>
          </w:tcPr>
          <w:p w:rsidR="009153E8" w:rsidRPr="009153E8" w:rsidRDefault="009153E8" w:rsidP="009153E8">
            <w:pPr>
              <w:suppressAutoHyphens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zh-CN"/>
              </w:rPr>
            </w:pPr>
          </w:p>
        </w:tc>
        <w:tc>
          <w:tcPr>
            <w:tcW w:w="2977" w:type="dxa"/>
          </w:tcPr>
          <w:p w:rsidR="009153E8" w:rsidRDefault="009153E8" w:rsidP="00D126A8">
            <w:pPr>
              <w:pStyle w:val="a3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:rsidR="009153E8" w:rsidRPr="009153E8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Тема: Витамины.</w:t>
      </w:r>
    </w:p>
    <w:p w:rsidR="009153E8" w:rsidRPr="009153E8" w:rsidRDefault="009153E8" w:rsidP="009153E8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Цель: </w:t>
      </w: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учащиеся должны знать основные витамины, необходимые организму, уметь привести примеры их недостатка в организме человека, знать продукты питания, в которых витамины содержатся, объяснять их значение для жизни и здоровья человека.</w:t>
      </w:r>
    </w:p>
    <w:p w:rsidR="009153E8" w:rsidRPr="009153E8" w:rsidRDefault="009153E8" w:rsidP="009153E8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Задачи:</w:t>
      </w:r>
    </w:p>
    <w:p w:rsidR="009153E8" w:rsidRPr="009153E8" w:rsidRDefault="009153E8" w:rsidP="009153E8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  <w:proofErr w:type="gramStart"/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Обучающая</w:t>
      </w:r>
      <w:proofErr w:type="gramEnd"/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:</w:t>
      </w: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 сформировать представление о витаминах, их значении в жизни человека, продуктах, в которых они содержатся через занимательный материал.</w:t>
      </w:r>
    </w:p>
    <w:p w:rsidR="009153E8" w:rsidRPr="009153E8" w:rsidRDefault="009153E8" w:rsidP="009153E8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  <w:proofErr w:type="gramStart"/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Развивающая</w:t>
      </w:r>
      <w:proofErr w:type="gramEnd"/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:</w:t>
      </w:r>
      <w:r w:rsidRPr="009153E8">
        <w:rPr>
          <w:rFonts w:ascii="Times New Roman" w:eastAsia="Times New Roman" w:hAnsi="Times New Roman" w:cs="Times New Roman"/>
          <w:i/>
          <w:iCs/>
          <w:strike/>
          <w:sz w:val="28"/>
          <w:szCs w:val="28"/>
          <w:lang w:eastAsia="zh-CN"/>
        </w:rPr>
        <w:t xml:space="preserve">  </w:t>
      </w: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развивать наглядно-образное мышление через заполнение таблицы.</w:t>
      </w:r>
    </w:p>
    <w:p w:rsidR="009153E8" w:rsidRPr="009153E8" w:rsidRDefault="009153E8" w:rsidP="009153E8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proofErr w:type="gramStart"/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Воспитывающая</w:t>
      </w:r>
      <w:proofErr w:type="gramEnd"/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: </w:t>
      </w: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содействовать воспитанию чувства коллективизма, прививать культуру питания.</w:t>
      </w:r>
    </w:p>
    <w:p w:rsidR="009153E8" w:rsidRPr="009153E8" w:rsidRDefault="009153E8" w:rsidP="009153E8">
      <w:pPr>
        <w:suppressAutoHyphens/>
        <w:spacing w:before="280" w:after="28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Ход занятия</w:t>
      </w:r>
    </w:p>
    <w:p w:rsidR="009153E8" w:rsidRPr="009153E8" w:rsidRDefault="009153E8" w:rsidP="009153E8">
      <w:pPr>
        <w:numPr>
          <w:ilvl w:val="0"/>
          <w:numId w:val="10"/>
        </w:num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Организационный момент</w:t>
      </w:r>
    </w:p>
    <w:p w:rsidR="009153E8" w:rsidRPr="009153E8" w:rsidRDefault="009153E8" w:rsidP="009153E8">
      <w:pPr>
        <w:suppressAutoHyphens/>
        <w:spacing w:before="280" w:after="280" w:line="240" w:lineRule="auto"/>
        <w:ind w:left="360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/>
        </w:rPr>
        <w:t xml:space="preserve">Французский писатель  М. Монтень </w:t>
      </w:r>
      <w:r w:rsidRPr="009153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утверждал: «Здоровье — это драгоценность, и притом единственная, ради которой стоит не только не жалеть времени, сил, трудов и всяких благ, но и жертвовать ради него частицей самой жизни, поскольку жизнь без него становится нестерпимой и унизительной». Что же такое здоровье?</w:t>
      </w:r>
      <w:r w:rsidR="001668A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/>
        </w:rPr>
        <w:t>(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/>
        </w:rPr>
        <w:t>Слайд 1</w:t>
      </w:r>
      <w:r w:rsidR="001668AC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/>
        </w:rPr>
        <w:t>)</w:t>
      </w:r>
    </w:p>
    <w:p w:rsidR="009153E8" w:rsidRPr="009153E8" w:rsidRDefault="009153E8" w:rsidP="009153E8">
      <w:pPr>
        <w:suppressAutoHyphens/>
        <w:spacing w:before="280" w:after="280" w:line="240" w:lineRule="auto"/>
        <w:ind w:left="360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zh-CN"/>
        </w:rPr>
      </w:pPr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zh-CN"/>
        </w:rPr>
        <w:t>Ребята поочередно высказывают свое мнение.</w:t>
      </w:r>
    </w:p>
    <w:p w:rsidR="009153E8" w:rsidRPr="009153E8" w:rsidRDefault="009153E8" w:rsidP="009153E8">
      <w:pPr>
        <w:suppressAutoHyphens/>
        <w:spacing w:before="280" w:after="28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FFFFF"/>
          <w:lang w:eastAsia="zh-CN"/>
        </w:rPr>
        <w:t>Примерные ответы детей</w:t>
      </w:r>
    </w:p>
    <w:p w:rsidR="009153E8" w:rsidRPr="009153E8" w:rsidRDefault="009153E8" w:rsidP="009153E8">
      <w:pPr>
        <w:numPr>
          <w:ilvl w:val="0"/>
          <w:numId w:val="9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здоровье – это самое большое богатство</w:t>
      </w:r>
    </w:p>
    <w:p w:rsidR="009153E8" w:rsidRPr="009153E8" w:rsidRDefault="009153E8" w:rsidP="009153E8">
      <w:pPr>
        <w:numPr>
          <w:ilvl w:val="0"/>
          <w:numId w:val="9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здоровье – это красота</w:t>
      </w:r>
    </w:p>
    <w:p w:rsidR="009153E8" w:rsidRPr="009153E8" w:rsidRDefault="009153E8" w:rsidP="009153E8">
      <w:pPr>
        <w:numPr>
          <w:ilvl w:val="0"/>
          <w:numId w:val="9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здоровье – это сила и ум</w:t>
      </w:r>
    </w:p>
    <w:p w:rsidR="009153E8" w:rsidRPr="009153E8" w:rsidRDefault="009153E8" w:rsidP="009153E8">
      <w:pPr>
        <w:numPr>
          <w:ilvl w:val="0"/>
          <w:numId w:val="9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здоровье – это когда ты весел и у тебя все получается</w:t>
      </w:r>
    </w:p>
    <w:p w:rsidR="009153E8" w:rsidRPr="009153E8" w:rsidRDefault="009153E8" w:rsidP="009153E8">
      <w:pPr>
        <w:numPr>
          <w:ilvl w:val="0"/>
          <w:numId w:val="9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здоровье – это долгая счастливая жизнь</w:t>
      </w:r>
    </w:p>
    <w:p w:rsidR="009153E8" w:rsidRPr="009153E8" w:rsidRDefault="009153E8" w:rsidP="009153E8">
      <w:pPr>
        <w:numPr>
          <w:ilvl w:val="0"/>
          <w:numId w:val="9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здоровье нужно всем – и детям, и взрослым, и даже животным</w:t>
      </w:r>
    </w:p>
    <w:p w:rsidR="009153E8" w:rsidRPr="009153E8" w:rsidRDefault="009153E8" w:rsidP="009153E8">
      <w:pPr>
        <w:numPr>
          <w:ilvl w:val="0"/>
          <w:numId w:val="9"/>
        </w:numPr>
        <w:shd w:val="clear" w:color="auto" w:fill="FFFFFF"/>
        <w:suppressAutoHyphens/>
        <w:spacing w:after="28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здоровье – это то, что нужно беречь. Его не купишь ни за какие деньги.</w:t>
      </w:r>
      <w:r w:rsidR="001668A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(Слайд</w:t>
      </w:r>
      <w:proofErr w:type="gramStart"/>
      <w:r w:rsidR="001668A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2</w:t>
      </w:r>
      <w:proofErr w:type="gramEnd"/>
      <w:r w:rsidR="001668AC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)</w:t>
      </w:r>
    </w:p>
    <w:p w:rsidR="009153E8" w:rsidRPr="009153E8" w:rsidRDefault="009153E8" w:rsidP="009153E8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Учитель: Важнейшим пунктом в сохранении здоровья является правильное питание</w:t>
      </w:r>
      <w:proofErr w:type="gramStart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  <w:t>Д</w:t>
      </w:r>
      <w:proofErr w:type="gram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авным-давно, отважные мореплаватели бороздили необъятные просторы морей и океанов. Среди них хорошо </w:t>
      </w:r>
      <w:proofErr w:type="gramStart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известный</w:t>
      </w:r>
      <w:proofErr w:type="gram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вам </w:t>
      </w:r>
      <w:proofErr w:type="spellStart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ВитусБеренг</w:t>
      </w:r>
      <w:proofErr w:type="spell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. Эти отважные люди стремились открыть новые  земли. Завоевать славу для своей страны.</w:t>
      </w:r>
    </w:p>
    <w:p w:rsidR="009153E8" w:rsidRPr="009153E8" w:rsidRDefault="009153E8" w:rsidP="009153E8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И вот в этих дальних странствиях моряки стали страдать непонятной болезнью. Но один английский врач предложил капитанам брать с собой в плавания </w:t>
      </w:r>
      <w:proofErr w:type="gramStart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квашенную</w:t>
      </w:r>
      <w:proofErr w:type="gram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капусту и цитрусовые. После этого моряки перестали болеть.</w:t>
      </w:r>
    </w:p>
    <w:p w:rsidR="009153E8" w:rsidRPr="009153E8" w:rsidRDefault="009153E8" w:rsidP="009153E8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Как вы считаете, что явилось причиной выздоровления?</w:t>
      </w:r>
    </w:p>
    <w:p w:rsidR="00393BDB" w:rsidRDefault="009153E8" w:rsidP="009153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Так о чём сегодня пойдёт на речь на уроке? </w:t>
      </w:r>
    </w:p>
    <w:p w:rsidR="009153E8" w:rsidRPr="009153E8" w:rsidRDefault="00393BDB" w:rsidP="009153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</w:t>
      </w:r>
      <w:r w:rsidR="009153E8"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Давайте сформулируем тему.</w:t>
      </w:r>
      <w:r w:rsidR="001668AC" w:rsidRPr="001668A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(Слайд3)</w:t>
      </w:r>
    </w:p>
    <w:p w:rsidR="009153E8" w:rsidRPr="009153E8" w:rsidRDefault="009153E8" w:rsidP="009153E8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ВИТАМИНЫ.</w:t>
      </w:r>
    </w:p>
    <w:p w:rsidR="009153E8" w:rsidRPr="009153E8" w:rsidRDefault="009153E8" w:rsidP="009153E8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Витамины – это особые соединения, которые нужны человеку для того, чтобы быть здоровым. Витамины человек получает вместе с пищей, значит, они содержатся в продуктах питания. Если в организме человека не будет хватать витаминов. То он быстро устаёт. У него ухудшается зрение, он начинает чаще болеть.</w:t>
      </w:r>
      <w:r w:rsidR="00393BDB" w:rsidRPr="00393BD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(Слайд 4)</w:t>
      </w:r>
    </w:p>
    <w:p w:rsidR="009153E8" w:rsidRPr="009153E8" w:rsidRDefault="009153E8" w:rsidP="009153E8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Учащиеся отвечают на вопросы:</w:t>
      </w:r>
    </w:p>
    <w:p w:rsidR="009153E8" w:rsidRPr="009153E8" w:rsidRDefault="009153E8" w:rsidP="009153E8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- Зачем нужны человеку витамины?</w:t>
      </w:r>
    </w:p>
    <w:p w:rsidR="009153E8" w:rsidRPr="009153E8" w:rsidRDefault="009153E8" w:rsidP="009153E8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- В чём содержатся витамины?</w:t>
      </w:r>
    </w:p>
    <w:p w:rsidR="009153E8" w:rsidRPr="009153E8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- Что происходит с человеком, если в его организме не хватает витаминов? </w:t>
      </w:r>
    </w:p>
    <w:p w:rsidR="00E77BFC" w:rsidRDefault="00E77BFC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</w:pPr>
      <w:r w:rsidRPr="00393B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(Слайд5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)</w:t>
      </w:r>
    </w:p>
    <w:p w:rsidR="009153E8" w:rsidRPr="009153E8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Недостатком витаминов - авитаминоз. Он возникает в результате перегрузок, несоблюдении режима дня. Авитаминозом объясняют множество болезней, даже наркоманию. По данным некоторых американских экспертов у подростков, испытывающих витаминный голод, шанс "подсесть на иглу" в 3 раза выше, чем у их "витаминизированных" сверстников. Избыток витаминов приводит к аллергии. Влияние курения и алкоголя на потребность в витаминах Вредные привычки увеличивают потребность в витаминах группы</w:t>
      </w:r>
      <w:proofErr w:type="gramStart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</w:t>
      </w:r>
      <w:proofErr w:type="gram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(особенно B1, В6, B12), бета-каротине (провитамине А), фолиевой кислоте. Витамина</w:t>
      </w:r>
      <w:proofErr w:type="gramStart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</w:t>
      </w:r>
      <w:proofErr w:type="gram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курильщикам требуется на 25 мг в день больше. Граждане, часто употребляющие алкогольные напитки, должны помнить, что витамин B6 в их организме практически отсутствует, а восполнить потери этого витамина им помогут... бананы.</w:t>
      </w:r>
    </w:p>
    <w:p w:rsidR="00393BDB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Тест «Есть ли у меня авитаминоз?</w:t>
      </w:r>
      <w:proofErr w:type="gramStart"/>
      <w:r w:rsidRPr="009153E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»</w:t>
      </w:r>
      <w:r w:rsidR="002D7F86" w:rsidRPr="002D7F8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zh-CN"/>
        </w:rPr>
        <w:t>П</w:t>
      </w:r>
      <w:proofErr w:type="gramEnd"/>
      <w:r w:rsidR="002D7F86" w:rsidRPr="002D7F86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zh-CN"/>
        </w:rPr>
        <w:t>риложение1</w:t>
      </w:r>
    </w:p>
    <w:p w:rsidR="009153E8" w:rsidRPr="009153E8" w:rsidRDefault="00393BDB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</w:pPr>
      <w:r w:rsidRPr="00393BDB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(</w:t>
      </w:r>
      <w:r w:rsidR="00E77BF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Слайд</w:t>
      </w:r>
      <w:proofErr w:type="gramStart"/>
      <w:r w:rsidR="00E77BF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6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>)</w:t>
      </w:r>
      <w:r w:rsidR="009153E8" w:rsidRPr="009153E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/>
        </w:rPr>
        <w:br/>
      </w:r>
      <w:r w:rsidR="009153E8" w:rsidRPr="009153E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br/>
      </w:r>
    </w:p>
    <w:p w:rsidR="009153E8" w:rsidRPr="009153E8" w:rsidRDefault="009153E8" w:rsidP="009153E8">
      <w:pPr>
        <w:numPr>
          <w:ilvl w:val="0"/>
          <w:numId w:val="9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Знаете ли вы, что в теле человека содержится около 300 гр. Поваренной соли. Она помогает удерживать в нашем теле воду. Благодаря ей наша пища переваривается, а вредные микробы погибают. Суточная потребность ее составляет 10-15 граммов, а избыток вреден, т.к. приводит к повышению кровяного давления.</w:t>
      </w:r>
    </w:p>
    <w:p w:rsidR="009153E8" w:rsidRPr="009153E8" w:rsidRDefault="009153E8" w:rsidP="009153E8">
      <w:pPr>
        <w:numPr>
          <w:ilvl w:val="0"/>
          <w:numId w:val="9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Соли кальция нужны организму для роста костей. Они регулируют работу сердца, участвуют в процессе свертывания крови.</w:t>
      </w:r>
    </w:p>
    <w:p w:rsidR="009153E8" w:rsidRPr="009153E8" w:rsidRDefault="009153E8" w:rsidP="009153E8">
      <w:pPr>
        <w:numPr>
          <w:ilvl w:val="0"/>
          <w:numId w:val="9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Соли фосфора необходимы нервным клеткам и для здоровья зубов.</w:t>
      </w:r>
    </w:p>
    <w:p w:rsidR="009153E8" w:rsidRPr="009153E8" w:rsidRDefault="009153E8" w:rsidP="009153E8">
      <w:pPr>
        <w:numPr>
          <w:ilvl w:val="0"/>
          <w:numId w:val="9"/>
        </w:num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Соли железа необходимы, чтобы наши клетки получали достаточное количество кислорода.</w:t>
      </w:r>
    </w:p>
    <w:p w:rsidR="009153E8" w:rsidRPr="009153E8" w:rsidRDefault="009153E8" w:rsidP="009153E8">
      <w:pPr>
        <w:numPr>
          <w:ilvl w:val="0"/>
          <w:numId w:val="9"/>
        </w:numPr>
        <w:shd w:val="clear" w:color="auto" w:fill="FFFFFF"/>
        <w:suppressAutoHyphens/>
        <w:spacing w:after="28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Соли магния регулируют работу сердца.</w:t>
      </w:r>
    </w:p>
    <w:p w:rsidR="009153E8" w:rsidRPr="009153E8" w:rsidRDefault="009153E8" w:rsidP="009153E8">
      <w:pPr>
        <w:shd w:val="clear" w:color="auto" w:fill="FFFFFF"/>
        <w:suppressAutoHyphens/>
        <w:spacing w:before="280" w:after="28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153E8" w:rsidRPr="009153E8" w:rsidRDefault="009153E8" w:rsidP="009153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Задания группам.</w:t>
      </w:r>
    </w:p>
    <w:p w:rsidR="00E77BFC" w:rsidRPr="009153E8" w:rsidRDefault="00E77BFC" w:rsidP="009153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(</w:t>
      </w:r>
      <w:r w:rsidR="0071392A">
        <w:rPr>
          <w:rFonts w:ascii="Times New Roman" w:eastAsia="Times New Roman" w:hAnsi="Times New Roman" w:cs="Times New Roman"/>
          <w:sz w:val="28"/>
          <w:szCs w:val="28"/>
          <w:lang w:eastAsia="zh-CN"/>
        </w:rPr>
        <w:t>Слайд</w:t>
      </w:r>
      <w:proofErr w:type="gramStart"/>
      <w:r w:rsidR="0071392A">
        <w:rPr>
          <w:rFonts w:ascii="Times New Roman" w:eastAsia="Times New Roman" w:hAnsi="Times New Roman" w:cs="Times New Roman"/>
          <w:sz w:val="28"/>
          <w:szCs w:val="28"/>
          <w:lang w:eastAsia="zh-CN"/>
        </w:rPr>
        <w:t>9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)</w:t>
      </w:r>
    </w:p>
    <w:p w:rsidR="009153E8" w:rsidRPr="009153E8" w:rsidRDefault="009153E8" w:rsidP="009153E8">
      <w:pPr>
        <w:numPr>
          <w:ilvl w:val="0"/>
          <w:numId w:val="1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Группа. </w:t>
      </w:r>
      <w:proofErr w:type="spellStart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Мед</w:t>
      </w:r>
      <w:proofErr w:type="gramStart"/>
      <w:r w:rsidR="0071392A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л</w:t>
      </w:r>
      <w:proofErr w:type="gram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аборатория</w:t>
      </w:r>
      <w:proofErr w:type="spell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:rsidR="009153E8" w:rsidRPr="009153E8" w:rsidRDefault="009153E8" w:rsidP="009153E8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Выясните, какие заболевания возникают при нехватке различных витаминов?</w:t>
      </w:r>
    </w:p>
    <w:p w:rsidR="009153E8" w:rsidRPr="009153E8" w:rsidRDefault="009153E8" w:rsidP="009153E8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Справочный материал: энциклопедия, доп. Материал, интернет.</w:t>
      </w:r>
    </w:p>
    <w:p w:rsidR="009153E8" w:rsidRPr="009153E8" w:rsidRDefault="009153E8" w:rsidP="009153E8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tbl>
      <w:tblPr>
        <w:tblW w:w="0" w:type="auto"/>
        <w:tblInd w:w="-21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15"/>
        <w:gridCol w:w="6359"/>
      </w:tblGrid>
      <w:tr w:rsidR="009153E8" w:rsidRPr="009153E8" w:rsidTr="00BF54D8">
        <w:trPr>
          <w:trHeight w:val="1725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153E8" w:rsidRPr="009153E8" w:rsidRDefault="009153E8" w:rsidP="009153E8">
            <w:pPr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</w:p>
          <w:p w:rsidR="009153E8" w:rsidRPr="009153E8" w:rsidRDefault="009153E8" w:rsidP="009153E8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</w:pPr>
            <w:r w:rsidRPr="009153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Название витамина.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153E8" w:rsidRPr="009153E8" w:rsidRDefault="009153E8" w:rsidP="009153E8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9153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zh-CN"/>
              </w:rPr>
              <w:t>Какое заболевание вызывает недостаток витамина?</w:t>
            </w:r>
          </w:p>
        </w:tc>
      </w:tr>
      <w:tr w:rsidR="009153E8" w:rsidRPr="009153E8" w:rsidTr="00BF54D8">
        <w:trPr>
          <w:trHeight w:val="810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153E8" w:rsidRPr="009153E8" w:rsidRDefault="009153E8" w:rsidP="009153E8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153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А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153E8" w:rsidRPr="009153E8" w:rsidRDefault="009153E8" w:rsidP="009153E8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9153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</w:tr>
      <w:tr w:rsidR="009153E8" w:rsidRPr="009153E8" w:rsidTr="00BF54D8">
        <w:trPr>
          <w:trHeight w:val="810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153E8" w:rsidRPr="009153E8" w:rsidRDefault="009153E8" w:rsidP="009153E8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153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В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153E8" w:rsidRPr="009153E8" w:rsidRDefault="009153E8" w:rsidP="009153E8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9153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</w:tr>
      <w:tr w:rsidR="009153E8" w:rsidRPr="009153E8" w:rsidTr="00BF54D8">
        <w:trPr>
          <w:trHeight w:val="810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153E8" w:rsidRPr="009153E8" w:rsidRDefault="009153E8" w:rsidP="009153E8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153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С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153E8" w:rsidRPr="009153E8" w:rsidRDefault="009153E8" w:rsidP="009153E8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zh-CN"/>
              </w:rPr>
            </w:pPr>
            <w:r w:rsidRPr="009153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</w:tr>
      <w:tr w:rsidR="009153E8" w:rsidRPr="009153E8" w:rsidTr="00BF54D8">
        <w:trPr>
          <w:trHeight w:val="810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153E8" w:rsidRPr="009153E8" w:rsidRDefault="009153E8" w:rsidP="009153E8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153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153E8" w:rsidRPr="009153E8" w:rsidRDefault="009153E8" w:rsidP="009153E8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</w:pPr>
            <w:r w:rsidRPr="009153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</w:tr>
      <w:tr w:rsidR="009153E8" w:rsidRPr="009153E8" w:rsidTr="00BF54D8">
        <w:trPr>
          <w:trHeight w:val="810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153E8" w:rsidRPr="009153E8" w:rsidRDefault="009153E8" w:rsidP="009153E8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9153E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zh-CN"/>
              </w:rPr>
              <w:t>РР</w:t>
            </w:r>
          </w:p>
        </w:tc>
        <w:tc>
          <w:tcPr>
            <w:tcW w:w="6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153E8" w:rsidRPr="009153E8" w:rsidRDefault="009153E8" w:rsidP="009153E8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153E8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 </w:t>
            </w:r>
          </w:p>
        </w:tc>
      </w:tr>
    </w:tbl>
    <w:p w:rsidR="009153E8" w:rsidRPr="009153E8" w:rsidRDefault="009153E8" w:rsidP="009153E8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153E8" w:rsidRPr="009153E8" w:rsidRDefault="009153E8" w:rsidP="009153E8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153E8" w:rsidRPr="009153E8" w:rsidRDefault="009153E8" w:rsidP="009153E8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9153E8" w:rsidRPr="009153E8" w:rsidRDefault="009153E8" w:rsidP="009153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2 группа. Лаборатория питания.</w:t>
      </w:r>
    </w:p>
    <w:p w:rsidR="009153E8" w:rsidRPr="009153E8" w:rsidRDefault="009153E8" w:rsidP="009153E8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Выясните, в каких продуктах содержаться витамины. Итог оформите в виде меню.</w:t>
      </w:r>
    </w:p>
    <w:p w:rsidR="009153E8" w:rsidRPr="009153E8" w:rsidRDefault="009153E8" w:rsidP="009153E8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Справочный материал: таблица, раздаточный материал.</w:t>
      </w:r>
    </w:p>
    <w:p w:rsidR="009153E8" w:rsidRPr="009153E8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</w:p>
    <w:p w:rsidR="009153E8" w:rsidRPr="009153E8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Физкультминутк</w:t>
      </w:r>
      <w:proofErr w:type="gramStart"/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а</w:t>
      </w:r>
      <w:r w:rsidR="00E77BFC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(</w:t>
      </w:r>
      <w:proofErr w:type="gramEnd"/>
      <w:r w:rsidR="0071392A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слайд10</w:t>
      </w:r>
      <w:r w:rsidR="00E77BFC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)</w:t>
      </w:r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:</w:t>
      </w:r>
    </w:p>
    <w:p w:rsidR="009153E8" w:rsidRPr="009153E8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 xml:space="preserve"> 1. Выполнить несколько упражнений на движение руками и ногами. При этом вы не чувствуете усталости. Это благодаря витамину В.</w:t>
      </w:r>
    </w:p>
    <w:p w:rsidR="009153E8" w:rsidRPr="009153E8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 xml:space="preserve">2. Представим, что вышло солнышко, ведь солнечные лучи это источник витамина </w:t>
      </w:r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val="en-US" w:eastAsia="zh-CN"/>
        </w:rPr>
        <w:t>D</w:t>
      </w:r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,  потянем к нему ручки.</w:t>
      </w:r>
    </w:p>
    <w:p w:rsidR="009153E8" w:rsidRPr="009153E8" w:rsidRDefault="0071392A" w:rsidP="0071392A">
      <w:pPr>
        <w:shd w:val="clear" w:color="auto" w:fill="FFFFFF"/>
        <w:suppressAutoHyphens/>
        <w:spacing w:before="280" w:after="28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Сообщение уч-ся</w:t>
      </w:r>
    </w:p>
    <w:p w:rsidR="009153E8" w:rsidRPr="009153E8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Витамин</w:t>
      </w:r>
      <w:proofErr w:type="gramStart"/>
      <w:r w:rsidRPr="009153E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А</w:t>
      </w:r>
      <w:proofErr w:type="gram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содержится в жире камбалы и палтуса, молоке, масле, куриных яйцах.</w:t>
      </w:r>
      <w:r w:rsidR="0071392A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 xml:space="preserve"> (Слайд11)</w:t>
      </w:r>
    </w:p>
    <w:p w:rsidR="009153E8" w:rsidRPr="009153E8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Он помогает организму бороться с инфекциями, улучшает зрение, регулирует работу гормональных желез, стимулирует обновление клеток кожи, поддерживает нервную систему и заставляет детские кости расти строго по графику, а зубы быть ровными и белыми. </w:t>
      </w:r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Его недостаток приводит к "куриной слепоте".</w:t>
      </w:r>
    </w:p>
    <w:p w:rsidR="009153E8" w:rsidRPr="009153E8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Витамин</w:t>
      </w:r>
      <w:proofErr w:type="gramStart"/>
      <w:r w:rsidRPr="009153E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В</w:t>
      </w:r>
      <w:proofErr w:type="gram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- комплекс из 15 различных веществ. Важнейшие В</w:t>
      </w:r>
      <w:proofErr w:type="gramStart"/>
      <w:r w:rsidRPr="009153E8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1</w:t>
      </w:r>
      <w:proofErr w:type="gram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, В</w:t>
      </w:r>
      <w:r w:rsidRPr="009153E8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6</w:t>
      </w: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, В</w:t>
      </w:r>
      <w:r w:rsidRPr="009153E8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9</w:t>
      </w: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, В</w:t>
      </w:r>
      <w:r w:rsidRPr="009153E8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12</w:t>
      </w: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71392A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(Слайд12)</w:t>
      </w:r>
    </w:p>
    <w:p w:rsidR="009153E8" w:rsidRPr="009153E8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Прячутся эти витамины в оболочках и зародышах злаков, отрубях, печени и почках животных, зелени, мясе, яйцах, молоке.</w:t>
      </w:r>
    </w:p>
    <w:p w:rsidR="009153E8" w:rsidRPr="009153E8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Он помогает нервам передавать импульсы мышцам. Продолжи </w:t>
      </w:r>
      <w:proofErr w:type="spellStart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Функ</w:t>
      </w:r>
      <w:proofErr w:type="spell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свой опыт дальше, он довел бы несчастных птичек до болезни "бери-бери", которой раньше страдали жители Китая, питавшиеся лишь очищенным рисом. Признаки болезни - потеря сил, истончение и слабость мышц, боли и спазмы в конечностях.</w:t>
      </w:r>
    </w:p>
    <w:p w:rsidR="009153E8" w:rsidRPr="009153E8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Витамин С</w:t>
      </w:r>
      <w:proofErr w:type="gramStart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,</w:t>
      </w:r>
      <w:r w:rsidR="0071392A">
        <w:rPr>
          <w:rFonts w:ascii="Times New Roman" w:eastAsia="Times New Roman" w:hAnsi="Times New Roman" w:cs="Times New Roman"/>
          <w:sz w:val="28"/>
          <w:szCs w:val="28"/>
          <w:lang w:eastAsia="zh-CN"/>
        </w:rPr>
        <w:t>(</w:t>
      </w:r>
      <w:proofErr w:type="gramEnd"/>
      <w:r w:rsidR="0071392A">
        <w:rPr>
          <w:rFonts w:ascii="Times New Roman" w:eastAsia="Times New Roman" w:hAnsi="Times New Roman" w:cs="Times New Roman"/>
          <w:sz w:val="28"/>
          <w:szCs w:val="28"/>
          <w:lang w:eastAsia="zh-CN"/>
        </w:rPr>
        <w:t>Слайд13)</w:t>
      </w: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или аскорбиновая кислота "прославлен" знакомыми каждому с детства сладко-кислыми "</w:t>
      </w:r>
      <w:proofErr w:type="spellStart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аскорбинками</w:t>
      </w:r>
      <w:proofErr w:type="spell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". </w:t>
      </w:r>
      <w:proofErr w:type="gramStart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Аскорбиновой кислотой богаты свежие фрукты и овощи: цитрусовые, смородина, клубника, дыня, помидоры, картофель, салат, перец.</w:t>
      </w:r>
      <w:proofErr w:type="gram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Он необходим и для роста зубов; и для образования клеток крови и для выработки иммунных антител. Недостаток витамина приводит к цинге - заболеванию, при котором выпадают зубы.</w:t>
      </w:r>
    </w:p>
    <w:p w:rsidR="009153E8" w:rsidRPr="009153E8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Д.Лондон. Золотоискателей во время долгой полярной зимы без свежих овощей и фруктов спас мешок картошки - всего по 1 картофелине в день на брата - и им хватило, чтобы выжить.</w:t>
      </w:r>
    </w:p>
    <w:p w:rsidR="009153E8" w:rsidRPr="009153E8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Витамин</w:t>
      </w:r>
      <w:proofErr w:type="gramStart"/>
      <w:r w:rsidRPr="009153E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К</w:t>
      </w:r>
      <w:proofErr w:type="gram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 </w:t>
      </w:r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содержится в аппетитных овощах и зелени - капусте, шпинате, петрушке </w:t>
      </w: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стережет наши сосуды, регулируя образование веществ, которые помогают крови сворачиваться, а не вытекать через маленькую ранку.</w:t>
      </w:r>
    </w:p>
    <w:p w:rsidR="0071392A" w:rsidRPr="009153E8" w:rsidRDefault="009153E8" w:rsidP="0071392A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Витамин Д</w:t>
      </w: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71392A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(Слайд14)</w:t>
      </w:r>
    </w:p>
    <w:p w:rsidR="009153E8" w:rsidRPr="009153E8" w:rsidRDefault="009153E8" w:rsidP="0071392A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Под его </w:t>
      </w:r>
      <w:proofErr w:type="gramStart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личиной</w:t>
      </w:r>
      <w:proofErr w:type="gram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прячутся сразу 5 родственников Д</w:t>
      </w:r>
      <w:r w:rsidRPr="009153E8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1</w:t>
      </w: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-Д</w:t>
      </w:r>
      <w:r w:rsidRPr="009153E8">
        <w:rPr>
          <w:rFonts w:ascii="Times New Roman" w:eastAsia="Times New Roman" w:hAnsi="Times New Roman" w:cs="Times New Roman"/>
          <w:sz w:val="28"/>
          <w:szCs w:val="28"/>
          <w:vertAlign w:val="subscript"/>
          <w:lang w:eastAsia="zh-CN"/>
        </w:rPr>
        <w:t>5</w:t>
      </w: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9153E8" w:rsidRPr="009153E8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Раньше для пополнения Д</w:t>
      </w:r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vertAlign w:val="subscript"/>
          <w:lang w:eastAsia="zh-CN"/>
        </w:rPr>
        <w:t>3</w:t>
      </w:r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 xml:space="preserve"> детям давали рыбий жир. Сейчас жировая ткань морских животных накапливает </w:t>
      </w:r>
      <w:proofErr w:type="gramStart"/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все то</w:t>
      </w:r>
      <w:proofErr w:type="gramEnd"/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 xml:space="preserve"> вредное, </w:t>
      </w:r>
      <w:r w:rsidR="00E65BC0"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 xml:space="preserve">промышленность. В организме человека этот витамин </w:t>
      </w:r>
      <w:proofErr w:type="gramStart"/>
      <w:r w:rsidR="00E65BC0"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может вырабатываться сам из холестерина в коже под воздействием</w:t>
      </w:r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что сливает</w:t>
      </w:r>
      <w:proofErr w:type="gramEnd"/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 xml:space="preserve"> в Мировой океан ультрафиолетовых лучей.</w:t>
      </w:r>
    </w:p>
    <w:p w:rsidR="009153E8" w:rsidRPr="009153E8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Он отвечает за правильный рост костей. Если его не хватает, у детей возникает рахит.</w:t>
      </w:r>
    </w:p>
    <w:p w:rsidR="0071392A" w:rsidRPr="009153E8" w:rsidRDefault="009153E8" w:rsidP="0071392A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Витамин </w:t>
      </w:r>
      <w:proofErr w:type="gramStart"/>
      <w:r w:rsidRPr="009153E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Е</w:t>
      </w:r>
      <w:r w:rsidR="0071392A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(</w:t>
      </w:r>
      <w:proofErr w:type="gramEnd"/>
      <w:r w:rsidR="0071392A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Слайд15)</w:t>
      </w:r>
    </w:p>
    <w:p w:rsidR="009153E8" w:rsidRPr="009153E8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или токоферол есть в зародышах пшеницы, растительном масле, листьях салата, мясе, печени, молоке, масле, яичном желтке</w:t>
      </w:r>
      <w:proofErr w:type="gramStart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.з</w:t>
      </w:r>
      <w:proofErr w:type="gram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ащищает человека от стрессов, т. е. он оказывает положительное влияние на нервную систему, укрепляет её.</w:t>
      </w:r>
    </w:p>
    <w:p w:rsidR="009153E8" w:rsidRPr="009153E8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правильного роста и развития человек должен получать с пищей необходимое количество витаминов. Для этого нужно знать, что витамины - очень неустойчивые вещества. Так, например, они разрушаются при термической обработке пищи. Поэтому надо соблюдать нормы термической обработки продуктов. Яблоки, собранные осенью, теряют витамины к новому году. Витамины разрушаются от соприкосновения с металлом и т.д.</w:t>
      </w:r>
    </w:p>
    <w:p w:rsidR="0071392A" w:rsidRPr="009153E8" w:rsidRDefault="0071392A" w:rsidP="0071392A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(Слайд16)</w:t>
      </w:r>
    </w:p>
    <w:p w:rsidR="009153E8" w:rsidRPr="009153E8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Существует много витаминов синтезированных искусственным путем. Но специалисты ВОЗ считают, что свежие овощи и фрукты куда полезнее витаминных препаратов, ибо "природный витамин совсем не то же, что таблетка, рожденная в пробирке".</w:t>
      </w:r>
    </w:p>
    <w:p w:rsidR="009153E8" w:rsidRPr="009153E8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Например, чтобы получить необходимую суточную норму витамина В</w:t>
      </w:r>
      <w:proofErr w:type="gramStart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1</w:t>
      </w:r>
      <w:proofErr w:type="gram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1,4 мг, нужно съедать 700-800 г хлеба из муки грубого помола или килограмм нежирного мяса. А сколько хлеба едите вы? Как вы думаете, получаете ли вы необходимое количество витаминов? Значит можно сделать вывод, что мы получаем их с пищей недостаточно.</w:t>
      </w:r>
    </w:p>
    <w:p w:rsidR="009153E8" w:rsidRPr="009153E8" w:rsidRDefault="009153E8" w:rsidP="009153E8">
      <w:pPr>
        <w:shd w:val="clear" w:color="auto" w:fill="FFFFFF"/>
        <w:suppressAutoHyphens/>
        <w:spacing w:after="0" w:line="240" w:lineRule="auto"/>
        <w:ind w:left="142" w:right="45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Практическая работа по определению витамина С.</w:t>
      </w:r>
      <w:r w:rsidR="00E65BC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(</w:t>
      </w:r>
      <w:r w:rsidR="0071392A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Слайд17</w:t>
      </w:r>
      <w:r w:rsidR="00E65BC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)</w:t>
      </w:r>
    </w:p>
    <w:p w:rsidR="009153E8" w:rsidRPr="009153E8" w:rsidRDefault="009153E8" w:rsidP="009153E8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450" w:right="45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 теперь проведем небольшое исследование: определим наличие витамина </w:t>
      </w:r>
      <w:proofErr w:type="gramStart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С</w:t>
      </w:r>
      <w:proofErr w:type="gram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лимоне, в квашеной капусте, яблочном соке,;</w:t>
      </w:r>
    </w:p>
    <w:p w:rsidR="009153E8" w:rsidRPr="009153E8" w:rsidRDefault="009153E8" w:rsidP="009153E8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450" w:right="45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Витамин</w:t>
      </w:r>
      <w:proofErr w:type="gramStart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</w:t>
      </w:r>
      <w:proofErr w:type="gram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очень нестоек, разрушается на воздухе, при соприкосновении с металлическими предметами, при нагревании. Исследование основано на свойстве витамина</w:t>
      </w:r>
      <w:proofErr w:type="gramStart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</w:t>
      </w:r>
      <w:proofErr w:type="gram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обесцвечивать йод. Работу выполняем по инструктивной карточке.</w:t>
      </w:r>
    </w:p>
    <w:p w:rsidR="009153E8" w:rsidRPr="009153E8" w:rsidRDefault="009153E8" w:rsidP="009153E8">
      <w:pPr>
        <w:shd w:val="clear" w:color="auto" w:fill="FFFFFF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zh-CN"/>
        </w:rPr>
        <w:t> </w:t>
      </w:r>
    </w:p>
    <w:p w:rsidR="009153E8" w:rsidRPr="009153E8" w:rsidRDefault="009153E8" w:rsidP="009153E8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Вывод: </w:t>
      </w: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все витамины необходимы</w:t>
      </w:r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 </w:t>
      </w: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здоровья, потребление витаминов должно соответствовать потребности человека. Их превышение вредно, как и их недостаток.</w:t>
      </w:r>
    </w:p>
    <w:p w:rsidR="009153E8" w:rsidRPr="009153E8" w:rsidRDefault="009153E8" w:rsidP="009153E8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За редким исключением витамины не вырабатываются в организме человека, а синтезируются растениями и животными, которые служат ему пищей. Действие витаминов специфично, нельзя вместо одного недостающего витамина употреблять другой.</w:t>
      </w:r>
    </w:p>
    <w:p w:rsidR="009153E8" w:rsidRDefault="009153E8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6. Закрепление. </w:t>
      </w: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 теперь давайте выясним, какие витамины Вы </w:t>
      </w:r>
      <w:proofErr w:type="gramStart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получили</w:t>
      </w:r>
      <w:proofErr w:type="gram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сегодня съев завтрак в школе. </w:t>
      </w:r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(Меню завтрака записывается на доске</w:t>
      </w:r>
      <w:proofErr w:type="gramStart"/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.Н</w:t>
      </w:r>
      <w:proofErr w:type="gramEnd"/>
      <w:r w:rsidRPr="009153E8"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  <w:t>апротив каждого блюда ставится буква, обозначающая витамин, который содержится в нём в наибольшем количестве).</w:t>
      </w:r>
    </w:p>
    <w:p w:rsidR="00E65BC0" w:rsidRPr="009153E8" w:rsidRDefault="00E65BC0" w:rsidP="009153E8">
      <w:pPr>
        <w:shd w:val="clear" w:color="auto" w:fill="FFFFFF"/>
        <w:suppressAutoHyphens/>
        <w:spacing w:after="152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 w:rsidRPr="00E65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Д.з</w:t>
      </w:r>
      <w:proofErr w:type="gramStart"/>
      <w:r w:rsidRPr="00E65B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D126A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End"/>
      <w:r w:rsidRPr="00D126A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ворческое</w:t>
      </w:r>
      <w:proofErr w:type="spellEnd"/>
      <w:r w:rsidRPr="00D12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задание- с</w:t>
      </w:r>
      <w:r w:rsidRPr="00E65BC0">
        <w:rPr>
          <w:rFonts w:ascii="Times New Roman" w:hAnsi="Times New Roman" w:cs="Times New Roman"/>
          <w:sz w:val="28"/>
          <w:szCs w:val="28"/>
        </w:rPr>
        <w:t>оставить кроссворд или  ребусы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рисунки</w:t>
      </w:r>
      <w:r w:rsidRPr="00D126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теме «Витамины 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53E8" w:rsidRPr="009153E8" w:rsidRDefault="009153E8" w:rsidP="009153E8">
      <w:pPr>
        <w:suppressAutoHyphens/>
        <w:spacing w:before="280" w:after="28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Учитель: </w:t>
      </w: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употребляйте в пищу больше продуктов, которые содержат много витаминов, а также витаминные салаты, и вы будете здоровы.</w:t>
      </w:r>
    </w:p>
    <w:p w:rsidR="009153E8" w:rsidRPr="009153E8" w:rsidRDefault="009153E8" w:rsidP="009153E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/>
        </w:rPr>
        <w:t>Рефлексия</w:t>
      </w:r>
    </w:p>
    <w:p w:rsidR="009153E8" w:rsidRDefault="009153E8" w:rsidP="009153E8">
      <w:pPr>
        <w:suppressAutoHyphens/>
        <w:spacing w:after="0" w:line="240" w:lineRule="auto"/>
        <w:rPr>
          <w:rFonts w:eastAsia="Times New Roman" w:cs="Helvetica"/>
          <w:b/>
          <w:bCs/>
          <w:sz w:val="24"/>
          <w:szCs w:val="24"/>
          <w:shd w:val="clear" w:color="auto" w:fill="FFFFFF"/>
          <w:lang w:eastAsia="zh-CN"/>
        </w:rPr>
      </w:pPr>
      <w:proofErr w:type="spellStart"/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/>
        </w:rPr>
        <w:t>Синквейн</w:t>
      </w:r>
      <w:proofErr w:type="spellEnd"/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zh-CN"/>
        </w:rPr>
        <w:t xml:space="preserve"> на тему «Вита</w:t>
      </w:r>
      <w:r w:rsidRPr="009153E8">
        <w:rPr>
          <w:rFonts w:ascii="Helvetica" w:eastAsia="Times New Roman" w:hAnsi="Helvetica" w:cs="Helvetica"/>
          <w:b/>
          <w:bCs/>
          <w:sz w:val="24"/>
          <w:szCs w:val="24"/>
          <w:shd w:val="clear" w:color="auto" w:fill="FFFFFF"/>
          <w:lang w:eastAsia="zh-CN"/>
        </w:rPr>
        <w:t>мины</w:t>
      </w:r>
      <w:proofErr w:type="gramStart"/>
      <w:r w:rsidRPr="009153E8">
        <w:rPr>
          <w:rFonts w:ascii="Helvetica" w:eastAsia="Times New Roman" w:hAnsi="Helvetica" w:cs="Helvetica"/>
          <w:b/>
          <w:bCs/>
          <w:sz w:val="24"/>
          <w:szCs w:val="24"/>
          <w:shd w:val="clear" w:color="auto" w:fill="FFFFFF"/>
          <w:lang w:eastAsia="zh-CN"/>
        </w:rPr>
        <w:t>»</w:t>
      </w:r>
      <w:r w:rsidR="0071392A">
        <w:rPr>
          <w:rFonts w:eastAsia="Times New Roman" w:cs="Helvetica"/>
          <w:b/>
          <w:bCs/>
          <w:sz w:val="24"/>
          <w:szCs w:val="24"/>
          <w:shd w:val="clear" w:color="auto" w:fill="FFFFFF"/>
          <w:lang w:eastAsia="zh-CN"/>
        </w:rPr>
        <w:t>(</w:t>
      </w:r>
      <w:proofErr w:type="gramEnd"/>
      <w:r w:rsidR="0071392A">
        <w:rPr>
          <w:rFonts w:eastAsia="Times New Roman" w:cs="Helvetica"/>
          <w:b/>
          <w:bCs/>
          <w:sz w:val="24"/>
          <w:szCs w:val="24"/>
          <w:shd w:val="clear" w:color="auto" w:fill="FFFFFF"/>
          <w:lang w:eastAsia="zh-CN"/>
        </w:rPr>
        <w:t>Слайд22)</w:t>
      </w:r>
    </w:p>
    <w:p w:rsidR="006B6D6F" w:rsidRPr="009153E8" w:rsidRDefault="006B6D6F" w:rsidP="006B6D6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6B6D6F"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eastAsia="zh-CN"/>
        </w:rPr>
        <w:t>Приложение</w:t>
      </w:r>
      <w:proofErr w:type="gramStart"/>
      <w:r w:rsidRPr="006B6D6F">
        <w:rPr>
          <w:rFonts w:ascii="Times New Roman" w:eastAsia="Times New Roman" w:hAnsi="Times New Roman" w:cs="Times New Roman"/>
          <w:b/>
          <w:bCs/>
          <w:i/>
          <w:sz w:val="28"/>
          <w:szCs w:val="28"/>
          <w:shd w:val="clear" w:color="auto" w:fill="FFFFFF"/>
          <w:lang w:eastAsia="zh-CN"/>
        </w:rPr>
        <w:t>1</w:t>
      </w:r>
      <w:proofErr w:type="gramEnd"/>
    </w:p>
    <w:p w:rsidR="00D754C0" w:rsidRDefault="002D7F86" w:rsidP="002D7F86">
      <w:pPr>
        <w:pStyle w:val="a3"/>
        <w:numPr>
          <w:ilvl w:val="1"/>
          <w:numId w:val="10"/>
        </w:numPr>
        <w:shd w:val="clear" w:color="auto" w:fill="FFFFFF"/>
        <w:rPr>
          <w:sz w:val="28"/>
          <w:szCs w:val="28"/>
          <w:shd w:val="clear" w:color="auto" w:fill="FFFFFF"/>
          <w:lang w:eastAsia="zh-CN"/>
        </w:rPr>
      </w:pPr>
      <w:r w:rsidRPr="009153E8">
        <w:rPr>
          <w:sz w:val="28"/>
          <w:szCs w:val="28"/>
          <w:shd w:val="clear" w:color="auto" w:fill="FFFFFF"/>
          <w:lang w:eastAsia="zh-CN"/>
        </w:rPr>
        <w:t>Весной вы обычно простужаетесь чаще, чем осенью и зимой?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 xml:space="preserve">А – да </w:t>
      </w:r>
      <w:proofErr w:type="gramStart"/>
      <w:r w:rsidRPr="009153E8">
        <w:rPr>
          <w:sz w:val="28"/>
          <w:szCs w:val="28"/>
          <w:shd w:val="clear" w:color="auto" w:fill="FFFFFF"/>
          <w:lang w:eastAsia="zh-CN"/>
        </w:rPr>
        <w:t>Б-</w:t>
      </w:r>
      <w:proofErr w:type="gramEnd"/>
      <w:r w:rsidRPr="009153E8">
        <w:rPr>
          <w:sz w:val="28"/>
          <w:szCs w:val="28"/>
          <w:shd w:val="clear" w:color="auto" w:fill="FFFFFF"/>
          <w:lang w:eastAsia="zh-CN"/>
        </w:rPr>
        <w:t xml:space="preserve"> нет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>2. Весенние простуды вы переносите тяжелее, чем осенние и зимние?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>А – да</w:t>
      </w:r>
      <w:proofErr w:type="gramStart"/>
      <w:r w:rsidRPr="009153E8">
        <w:rPr>
          <w:sz w:val="28"/>
          <w:szCs w:val="28"/>
          <w:shd w:val="clear" w:color="auto" w:fill="FFFFFF"/>
          <w:lang w:eastAsia="zh-CN"/>
        </w:rPr>
        <w:t xml:space="preserve"> Б</w:t>
      </w:r>
      <w:proofErr w:type="gramEnd"/>
      <w:r w:rsidRPr="009153E8">
        <w:rPr>
          <w:sz w:val="28"/>
          <w:szCs w:val="28"/>
          <w:shd w:val="clear" w:color="auto" w:fill="FFFFFF"/>
          <w:lang w:eastAsia="zh-CN"/>
        </w:rPr>
        <w:t xml:space="preserve"> – нет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>3. Вы тяжелее засыпаете и просыпаетесь весной, чем в другие времена года?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>А – да</w:t>
      </w:r>
      <w:proofErr w:type="gramStart"/>
      <w:r w:rsidRPr="009153E8">
        <w:rPr>
          <w:sz w:val="28"/>
          <w:szCs w:val="28"/>
          <w:shd w:val="clear" w:color="auto" w:fill="FFFFFF"/>
          <w:lang w:eastAsia="zh-CN"/>
        </w:rPr>
        <w:t xml:space="preserve"> Б</w:t>
      </w:r>
      <w:proofErr w:type="gramEnd"/>
      <w:r w:rsidRPr="009153E8">
        <w:rPr>
          <w:sz w:val="28"/>
          <w:szCs w:val="28"/>
          <w:shd w:val="clear" w:color="auto" w:fill="FFFFFF"/>
          <w:lang w:eastAsia="zh-CN"/>
        </w:rPr>
        <w:t xml:space="preserve"> – нет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 xml:space="preserve">4. </w:t>
      </w:r>
      <w:proofErr w:type="gramStart"/>
      <w:r w:rsidRPr="009153E8">
        <w:rPr>
          <w:sz w:val="28"/>
          <w:szCs w:val="28"/>
          <w:shd w:val="clear" w:color="auto" w:fill="FFFFFF"/>
          <w:lang w:eastAsia="zh-CN"/>
        </w:rPr>
        <w:t>Свойственны</w:t>
      </w:r>
      <w:proofErr w:type="gramEnd"/>
      <w:r w:rsidRPr="009153E8">
        <w:rPr>
          <w:sz w:val="28"/>
          <w:szCs w:val="28"/>
          <w:shd w:val="clear" w:color="auto" w:fill="FFFFFF"/>
          <w:lang w:eastAsia="zh-CN"/>
        </w:rPr>
        <w:t xml:space="preserve"> ли вам весной раздражительность, утомляемость?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>А – да</w:t>
      </w:r>
      <w:proofErr w:type="gramStart"/>
      <w:r w:rsidRPr="009153E8">
        <w:rPr>
          <w:sz w:val="28"/>
          <w:szCs w:val="28"/>
          <w:shd w:val="clear" w:color="auto" w:fill="FFFFFF"/>
          <w:lang w:eastAsia="zh-CN"/>
        </w:rPr>
        <w:t xml:space="preserve"> Б</w:t>
      </w:r>
      <w:proofErr w:type="gramEnd"/>
      <w:r w:rsidRPr="009153E8">
        <w:rPr>
          <w:sz w:val="28"/>
          <w:szCs w:val="28"/>
          <w:shd w:val="clear" w:color="auto" w:fill="FFFFFF"/>
          <w:lang w:eastAsia="zh-CN"/>
        </w:rPr>
        <w:t xml:space="preserve"> – нет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>5. Кожа и волосы так же хорошо выглядят в марте, как летом, осенью?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>А – да</w:t>
      </w:r>
      <w:proofErr w:type="gramStart"/>
      <w:r w:rsidRPr="009153E8">
        <w:rPr>
          <w:sz w:val="28"/>
          <w:szCs w:val="28"/>
          <w:shd w:val="clear" w:color="auto" w:fill="FFFFFF"/>
          <w:lang w:eastAsia="zh-CN"/>
        </w:rPr>
        <w:t xml:space="preserve"> Б</w:t>
      </w:r>
      <w:proofErr w:type="gramEnd"/>
      <w:r w:rsidRPr="009153E8">
        <w:rPr>
          <w:sz w:val="28"/>
          <w:szCs w:val="28"/>
          <w:shd w:val="clear" w:color="auto" w:fill="FFFFFF"/>
          <w:lang w:eastAsia="zh-CN"/>
        </w:rPr>
        <w:t xml:space="preserve"> – нет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>6. Не возникают ли весной проблемы с пищеварением?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>А – да</w:t>
      </w:r>
      <w:proofErr w:type="gramStart"/>
      <w:r w:rsidRPr="009153E8">
        <w:rPr>
          <w:sz w:val="28"/>
          <w:szCs w:val="28"/>
          <w:shd w:val="clear" w:color="auto" w:fill="FFFFFF"/>
          <w:lang w:eastAsia="zh-CN"/>
        </w:rPr>
        <w:t xml:space="preserve"> Б</w:t>
      </w:r>
      <w:proofErr w:type="gramEnd"/>
      <w:r w:rsidRPr="009153E8">
        <w:rPr>
          <w:sz w:val="28"/>
          <w:szCs w:val="28"/>
          <w:shd w:val="clear" w:color="auto" w:fill="FFFFFF"/>
          <w:lang w:eastAsia="zh-CN"/>
        </w:rPr>
        <w:t xml:space="preserve"> – нет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lastRenderedPageBreak/>
        <w:br/>
        <w:t>7. Часто ли весной вам приходится снижать физическую нагрузку?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>А – да</w:t>
      </w:r>
      <w:proofErr w:type="gramStart"/>
      <w:r w:rsidRPr="009153E8">
        <w:rPr>
          <w:sz w:val="28"/>
          <w:szCs w:val="28"/>
          <w:shd w:val="clear" w:color="auto" w:fill="FFFFFF"/>
          <w:lang w:eastAsia="zh-CN"/>
        </w:rPr>
        <w:t xml:space="preserve"> Б</w:t>
      </w:r>
      <w:proofErr w:type="gramEnd"/>
      <w:r w:rsidRPr="009153E8">
        <w:rPr>
          <w:sz w:val="28"/>
          <w:szCs w:val="28"/>
          <w:shd w:val="clear" w:color="auto" w:fill="FFFFFF"/>
          <w:lang w:eastAsia="zh-CN"/>
        </w:rPr>
        <w:t xml:space="preserve"> – нет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>8. Вы предпочитаете термически обработанную пищу свежим овощам?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>А – да</w:t>
      </w:r>
      <w:proofErr w:type="gramStart"/>
      <w:r w:rsidRPr="009153E8">
        <w:rPr>
          <w:sz w:val="28"/>
          <w:szCs w:val="28"/>
          <w:shd w:val="clear" w:color="auto" w:fill="FFFFFF"/>
          <w:lang w:eastAsia="zh-CN"/>
        </w:rPr>
        <w:t xml:space="preserve"> Б</w:t>
      </w:r>
      <w:proofErr w:type="gramEnd"/>
      <w:r w:rsidRPr="009153E8">
        <w:rPr>
          <w:sz w:val="28"/>
          <w:szCs w:val="28"/>
          <w:shd w:val="clear" w:color="auto" w:fill="FFFFFF"/>
          <w:lang w:eastAsia="zh-CN"/>
        </w:rPr>
        <w:t xml:space="preserve"> – нет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>9. Каждый день у вас на столе бывает зелень?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>А – да</w:t>
      </w:r>
      <w:proofErr w:type="gramStart"/>
      <w:r w:rsidRPr="009153E8">
        <w:rPr>
          <w:sz w:val="28"/>
          <w:szCs w:val="28"/>
          <w:shd w:val="clear" w:color="auto" w:fill="FFFFFF"/>
          <w:lang w:eastAsia="zh-CN"/>
        </w:rPr>
        <w:t xml:space="preserve"> Б</w:t>
      </w:r>
      <w:proofErr w:type="gramEnd"/>
      <w:r w:rsidRPr="009153E8">
        <w:rPr>
          <w:sz w:val="28"/>
          <w:szCs w:val="28"/>
          <w:shd w:val="clear" w:color="auto" w:fill="FFFFFF"/>
          <w:lang w:eastAsia="zh-CN"/>
        </w:rPr>
        <w:t xml:space="preserve"> – нет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>10. Вы много времени проводите на свежем воздухе?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>А – да</w:t>
      </w:r>
      <w:proofErr w:type="gramStart"/>
      <w:r w:rsidRPr="009153E8">
        <w:rPr>
          <w:sz w:val="28"/>
          <w:szCs w:val="28"/>
          <w:shd w:val="clear" w:color="auto" w:fill="FFFFFF"/>
          <w:lang w:eastAsia="zh-CN"/>
        </w:rPr>
        <w:t xml:space="preserve"> Б</w:t>
      </w:r>
      <w:proofErr w:type="gramEnd"/>
      <w:r w:rsidRPr="009153E8">
        <w:rPr>
          <w:sz w:val="28"/>
          <w:szCs w:val="28"/>
          <w:shd w:val="clear" w:color="auto" w:fill="FFFFFF"/>
          <w:lang w:eastAsia="zh-CN"/>
        </w:rPr>
        <w:t xml:space="preserve"> – нет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>^ Подсчет результатов: За каждый ответ «А» - 1 балл, за каждый ответ «Б» - 0 баллов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>0 баллов. Вы – идеальный человек! На вас следует равняться.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>1 – 2 балла. Риск авитаминоза невысок.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>3 – 5 балла. Небольшой витаминный голод налицо.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>6 – 8 баллов. Авитаминоз – фон вашей жизни.</w:t>
      </w:r>
      <w:r w:rsidRPr="009153E8">
        <w:rPr>
          <w:sz w:val="28"/>
          <w:szCs w:val="28"/>
          <w:shd w:val="clear" w:color="auto" w:fill="FFFFFF"/>
          <w:lang w:eastAsia="zh-CN"/>
        </w:rPr>
        <w:br/>
      </w:r>
      <w:r w:rsidRPr="009153E8">
        <w:rPr>
          <w:sz w:val="28"/>
          <w:szCs w:val="28"/>
          <w:shd w:val="clear" w:color="auto" w:fill="FFFFFF"/>
          <w:lang w:eastAsia="zh-CN"/>
        </w:rPr>
        <w:br/>
        <w:t>9 – 10 баллов. Кардинально измените свой образ жизни.</w:t>
      </w:r>
    </w:p>
    <w:p w:rsidR="002D7F86" w:rsidRDefault="006B6D6F" w:rsidP="006B6D6F">
      <w:pPr>
        <w:pStyle w:val="a3"/>
        <w:shd w:val="clear" w:color="auto" w:fill="FFFFFF"/>
        <w:ind w:left="1440"/>
        <w:jc w:val="right"/>
        <w:rPr>
          <w:i/>
          <w:sz w:val="28"/>
          <w:szCs w:val="28"/>
          <w:shd w:val="clear" w:color="auto" w:fill="FFFFFF"/>
          <w:lang w:eastAsia="zh-CN"/>
        </w:rPr>
      </w:pPr>
      <w:r w:rsidRPr="006B6D6F">
        <w:rPr>
          <w:i/>
          <w:sz w:val="28"/>
          <w:szCs w:val="28"/>
          <w:shd w:val="clear" w:color="auto" w:fill="FFFFFF"/>
          <w:lang w:eastAsia="zh-CN"/>
        </w:rPr>
        <w:t>Приложение 2</w:t>
      </w:r>
    </w:p>
    <w:p w:rsidR="006B6D6F" w:rsidRPr="009153E8" w:rsidRDefault="006B6D6F" w:rsidP="006B6D6F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                                        </w:t>
      </w:r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ИНСТРУКТИВНАЯ КАРТОЧКА.</w:t>
      </w:r>
    </w:p>
    <w:p w:rsidR="006B6D6F" w:rsidRPr="009153E8" w:rsidRDefault="006B6D6F" w:rsidP="006B6D6F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«Определение витамина</w:t>
      </w:r>
      <w:proofErr w:type="gramStart"/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С</w:t>
      </w:r>
      <w:proofErr w:type="gramEnd"/>
      <w:r w:rsidRPr="009153E8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»</w:t>
      </w:r>
    </w:p>
    <w:p w:rsidR="006B6D6F" w:rsidRPr="009153E8" w:rsidRDefault="006B6D6F" w:rsidP="006B6D6F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1. Спиртовой раствор йода разведите с водой до цвета крепкого чая.</w:t>
      </w:r>
    </w:p>
    <w:p w:rsidR="006B6D6F" w:rsidRPr="009153E8" w:rsidRDefault="006B6D6F" w:rsidP="006B6D6F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2. Добавьте в раствор крахмальный клейстер до получения синей окраски.</w:t>
      </w:r>
    </w:p>
    <w:p w:rsidR="006B6D6F" w:rsidRPr="009153E8" w:rsidRDefault="006B6D6F" w:rsidP="006B6D6F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3. Возьмите свежий лимон и выдавите  1 мл сока, к нему по каплям добавьте клейстер. Наблюдайте за окраской. Если раствор йода (синий цвет) обесцветился – то аскорбиновой кислоты (витамина С) много, если нет – то мало.</w:t>
      </w:r>
    </w:p>
    <w:p w:rsidR="006B6D6F" w:rsidRPr="009153E8" w:rsidRDefault="006B6D6F" w:rsidP="006B6D6F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4. Проделайте подобный опыт с  рассолом квашеной капусты, яблочным соком.</w:t>
      </w:r>
    </w:p>
    <w:p w:rsidR="006B6D6F" w:rsidRPr="009153E8" w:rsidRDefault="006B6D6F" w:rsidP="006B6D6F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5. Сделайте вывод.</w:t>
      </w:r>
    </w:p>
    <w:p w:rsidR="006B6D6F" w:rsidRPr="009153E8" w:rsidRDefault="006B6D6F" w:rsidP="006B6D6F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>После выполнения работы учащиеся делают выводы:</w:t>
      </w:r>
    </w:p>
    <w:p w:rsidR="006B6D6F" w:rsidRPr="009153E8" w:rsidRDefault="006B6D6F" w:rsidP="006B6D6F">
      <w:pPr>
        <w:shd w:val="clear" w:color="auto" w:fill="FFFFFF"/>
        <w:suppressAutoHyphens/>
        <w:spacing w:after="0" w:line="240" w:lineRule="auto"/>
        <w:ind w:right="450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zh-CN"/>
        </w:rPr>
      </w:pPr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*витамин </w:t>
      </w:r>
      <w:proofErr w:type="gramStart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>С</w:t>
      </w:r>
      <w:proofErr w:type="gramEnd"/>
      <w:r w:rsidRPr="009153E8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содержится в свежем лимоне, в квашеной капусте, яблочном соке,;</w:t>
      </w:r>
    </w:p>
    <w:p w:rsidR="006B6D6F" w:rsidRPr="006B6D6F" w:rsidRDefault="006B6D6F" w:rsidP="006B6D6F">
      <w:pPr>
        <w:pStyle w:val="a3"/>
        <w:shd w:val="clear" w:color="auto" w:fill="FFFFFF"/>
        <w:ind w:left="1440"/>
        <w:jc w:val="right"/>
        <w:rPr>
          <w:i/>
        </w:rPr>
      </w:pPr>
    </w:p>
    <w:sectPr w:rsidR="006B6D6F" w:rsidRPr="006B6D6F" w:rsidSect="00BD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">
    <w:nsid w:val="0A255D36"/>
    <w:multiLevelType w:val="multilevel"/>
    <w:tmpl w:val="68806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23D68"/>
    <w:multiLevelType w:val="multilevel"/>
    <w:tmpl w:val="EB6423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C33964"/>
    <w:multiLevelType w:val="multilevel"/>
    <w:tmpl w:val="BFA00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9285968"/>
    <w:multiLevelType w:val="multilevel"/>
    <w:tmpl w:val="9A58C5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BE6CDC"/>
    <w:multiLevelType w:val="multilevel"/>
    <w:tmpl w:val="EE96AC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897B79"/>
    <w:multiLevelType w:val="multilevel"/>
    <w:tmpl w:val="5E3E0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F35285"/>
    <w:multiLevelType w:val="hybridMultilevel"/>
    <w:tmpl w:val="1570A98E"/>
    <w:lvl w:ilvl="0" w:tplc="AC14EE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707FB0"/>
    <w:multiLevelType w:val="multilevel"/>
    <w:tmpl w:val="A776E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657F14"/>
    <w:multiLevelType w:val="multilevel"/>
    <w:tmpl w:val="0436F3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10"/>
  </w:num>
  <w:num w:numId="5">
    <w:abstractNumId w:val="7"/>
  </w:num>
  <w:num w:numId="6">
    <w:abstractNumId w:val="8"/>
  </w:num>
  <w:num w:numId="7">
    <w:abstractNumId w:val="4"/>
  </w:num>
  <w:num w:numId="8">
    <w:abstractNumId w:val="3"/>
  </w:num>
  <w:num w:numId="9">
    <w:abstractNumId w:val="0"/>
  </w:num>
  <w:num w:numId="10">
    <w:abstractNumId w:val="1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56B"/>
    <w:rsid w:val="00047F7C"/>
    <w:rsid w:val="001668AC"/>
    <w:rsid w:val="0024114B"/>
    <w:rsid w:val="002B555F"/>
    <w:rsid w:val="002D7F86"/>
    <w:rsid w:val="00393BDB"/>
    <w:rsid w:val="00481EAA"/>
    <w:rsid w:val="00570386"/>
    <w:rsid w:val="006B6D6F"/>
    <w:rsid w:val="0071392A"/>
    <w:rsid w:val="0084006C"/>
    <w:rsid w:val="009153E8"/>
    <w:rsid w:val="0094156B"/>
    <w:rsid w:val="00B53D17"/>
    <w:rsid w:val="00BD7AE9"/>
    <w:rsid w:val="00C773A5"/>
    <w:rsid w:val="00D126A8"/>
    <w:rsid w:val="00D754C0"/>
    <w:rsid w:val="00E65BC0"/>
    <w:rsid w:val="00E77BFC"/>
    <w:rsid w:val="00EE6879"/>
    <w:rsid w:val="00F93517"/>
    <w:rsid w:val="00FB5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1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47F7C"/>
    <w:rPr>
      <w:b/>
      <w:bCs/>
    </w:rPr>
  </w:style>
  <w:style w:type="table" w:styleId="a5">
    <w:name w:val="Table Grid"/>
    <w:basedOn w:val="a1"/>
    <w:uiPriority w:val="59"/>
    <w:rsid w:val="00D12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qFormat/>
    <w:rsid w:val="0084006C"/>
    <w:rPr>
      <w:i/>
      <w:iCs/>
    </w:rPr>
  </w:style>
  <w:style w:type="table" w:styleId="a7">
    <w:name w:val="Light Shading"/>
    <w:basedOn w:val="a1"/>
    <w:uiPriority w:val="60"/>
    <w:rsid w:val="008400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84006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84006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4">
    <w:name w:val="Light Shading Accent 4"/>
    <w:basedOn w:val="a1"/>
    <w:uiPriority w:val="60"/>
    <w:rsid w:val="0084006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1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47F7C"/>
    <w:rPr>
      <w:b/>
      <w:bCs/>
    </w:rPr>
  </w:style>
  <w:style w:type="table" w:styleId="a5">
    <w:name w:val="Table Grid"/>
    <w:basedOn w:val="a1"/>
    <w:uiPriority w:val="59"/>
    <w:rsid w:val="00D12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qFormat/>
    <w:rsid w:val="0084006C"/>
    <w:rPr>
      <w:i/>
      <w:iCs/>
    </w:rPr>
  </w:style>
  <w:style w:type="table" w:styleId="a7">
    <w:name w:val="Light Shading"/>
    <w:basedOn w:val="a1"/>
    <w:uiPriority w:val="60"/>
    <w:rsid w:val="0084006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84006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84006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4">
    <w:name w:val="Light Shading Accent 4"/>
    <w:basedOn w:val="a1"/>
    <w:uiPriority w:val="60"/>
    <w:rsid w:val="0084006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8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12</Pages>
  <Words>2337</Words>
  <Characters>13324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Asus</cp:lastModifiedBy>
  <cp:revision>4</cp:revision>
  <dcterms:created xsi:type="dcterms:W3CDTF">2019-03-03T14:36:00Z</dcterms:created>
  <dcterms:modified xsi:type="dcterms:W3CDTF">2019-03-05T07:29:00Z</dcterms:modified>
</cp:coreProperties>
</file>